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CAD47" w14:textId="77777777" w:rsidR="00AA2EFE" w:rsidRPr="00EB0836" w:rsidRDefault="00AA2EFE" w:rsidP="00AA2EFE">
      <w:pPr>
        <w:pStyle w:val="Nagwek"/>
        <w:jc w:val="right"/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</w:rPr>
        <w:t xml:space="preserve">     Załącznik nr 2 do SWZ</w:t>
      </w:r>
    </w:p>
    <w:p w14:paraId="33402B40" w14:textId="77777777" w:rsidR="00147E34" w:rsidRPr="00EB0836" w:rsidRDefault="00B71F92" w:rsidP="0068654D">
      <w:pPr>
        <w:keepNext/>
        <w:tabs>
          <w:tab w:val="left" w:pos="3752"/>
        </w:tabs>
        <w:spacing w:line="360" w:lineRule="auto"/>
        <w:jc w:val="right"/>
        <w:outlineLvl w:val="0"/>
        <w:rPr>
          <w:rFonts w:asciiTheme="minorHAnsi" w:hAnsiTheme="minorHAnsi" w:cstheme="minorHAnsi"/>
          <w:b/>
        </w:rPr>
      </w:pPr>
      <w:r w:rsidRPr="00EB0836">
        <w:rPr>
          <w:rFonts w:asciiTheme="minorHAnsi" w:hAnsiTheme="minorHAnsi" w:cstheme="minorHAnsi"/>
          <w:b/>
        </w:rPr>
        <w:t xml:space="preserve">                                                                               </w:t>
      </w:r>
    </w:p>
    <w:p w14:paraId="3FC80167" w14:textId="77777777" w:rsidR="0017625E" w:rsidRPr="00EB0836" w:rsidRDefault="00BC1E0B" w:rsidP="0017625E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theme="minorHAnsi"/>
          <w:b/>
        </w:rPr>
      </w:pPr>
      <w:r w:rsidRPr="00EB0836">
        <w:rPr>
          <w:rFonts w:asciiTheme="minorHAnsi" w:hAnsiTheme="minorHAnsi" w:cstheme="minorHAnsi"/>
          <w:b/>
        </w:rPr>
        <w:t>FORMULARZ OFERTOWY</w:t>
      </w:r>
    </w:p>
    <w:p w14:paraId="76EAAD5F" w14:textId="2AFC255A" w:rsidR="00057770" w:rsidRPr="00EB0836" w:rsidRDefault="00BC1E0B" w:rsidP="00FC56A8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 w:rsidRPr="00EB0836">
        <w:rPr>
          <w:rFonts w:asciiTheme="minorHAnsi" w:hAnsiTheme="minorHAnsi" w:cstheme="minorHAnsi"/>
          <w:bCs/>
          <w:iCs/>
          <w:sz w:val="20"/>
          <w:szCs w:val="20"/>
        </w:rPr>
        <w:t xml:space="preserve">Dotyczy: </w:t>
      </w:r>
      <w:r w:rsidR="008008B8" w:rsidRPr="008008B8">
        <w:rPr>
          <w:rFonts w:asciiTheme="minorHAnsi" w:hAnsiTheme="minorHAnsi" w:cstheme="minorHAnsi"/>
          <w:bCs/>
          <w:iCs/>
          <w:sz w:val="20"/>
          <w:szCs w:val="20"/>
        </w:rPr>
        <w:t>Postępowanie o udzielenie zamówienia publicznego prowadzone w trybie podstawowym bez negocjacji,  w oparciu o  art. 275 pkt 1 ustawy z dnia 11 września 2019r. Prawo zamówień publicznych (</w:t>
      </w:r>
      <w:proofErr w:type="spellStart"/>
      <w:r w:rsidR="00227937" w:rsidRPr="00227937">
        <w:rPr>
          <w:rFonts w:asciiTheme="minorHAnsi" w:hAnsiTheme="minorHAnsi" w:cstheme="minorHAnsi"/>
          <w:bCs/>
          <w:iCs/>
          <w:sz w:val="20"/>
          <w:szCs w:val="20"/>
        </w:rPr>
        <w:t>t.j</w:t>
      </w:r>
      <w:proofErr w:type="spellEnd"/>
      <w:r w:rsidR="00227937" w:rsidRPr="00227937">
        <w:rPr>
          <w:rFonts w:asciiTheme="minorHAnsi" w:hAnsiTheme="minorHAnsi" w:cstheme="minorHAnsi"/>
          <w:bCs/>
          <w:iCs/>
          <w:sz w:val="20"/>
          <w:szCs w:val="20"/>
        </w:rPr>
        <w:t>. Dz. U. z 2024 r. poz. 1320)</w:t>
      </w:r>
    </w:p>
    <w:p w14:paraId="240A175D" w14:textId="543FDC28" w:rsidR="00057770" w:rsidRPr="00EB0836" w:rsidRDefault="0065133F" w:rsidP="00057770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B083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057770" w:rsidRPr="00EB0836">
        <w:rPr>
          <w:rFonts w:asciiTheme="minorHAnsi" w:hAnsiTheme="minorHAnsi" w:cstheme="minorHAnsi"/>
          <w:noProof/>
          <w:sz w:val="20"/>
          <w:szCs w:val="20"/>
        </w:rPr>
        <w:t>N</w:t>
      </w:r>
      <w:r w:rsidR="002A3913" w:rsidRPr="00EB0836">
        <w:rPr>
          <w:rFonts w:asciiTheme="minorHAnsi" w:hAnsiTheme="minorHAnsi" w:cstheme="minorHAnsi"/>
          <w:noProof/>
          <w:sz w:val="20"/>
          <w:szCs w:val="20"/>
        </w:rPr>
        <w:t>a</w:t>
      </w:r>
      <w:r w:rsidR="00057770" w:rsidRPr="00EB0836">
        <w:rPr>
          <w:rFonts w:asciiTheme="minorHAnsi" w:hAnsiTheme="minorHAnsi" w:cstheme="minorHAnsi"/>
          <w:noProof/>
          <w:sz w:val="20"/>
          <w:szCs w:val="20"/>
        </w:rPr>
        <w:t xml:space="preserve">: </w:t>
      </w:r>
      <w:r w:rsidR="00295352">
        <w:rPr>
          <w:rFonts w:asciiTheme="minorHAnsi" w:hAnsiTheme="minorHAnsi" w:cstheme="minorHAnsi"/>
          <w:b/>
          <w:sz w:val="20"/>
          <w:szCs w:val="20"/>
        </w:rPr>
        <w:t xml:space="preserve">Dostawę </w:t>
      </w:r>
      <w:r w:rsidR="002A3886" w:rsidRPr="00EB0836">
        <w:rPr>
          <w:rFonts w:asciiTheme="minorHAnsi" w:hAnsiTheme="minorHAnsi" w:cstheme="minorHAnsi"/>
          <w:b/>
          <w:sz w:val="20"/>
          <w:szCs w:val="20"/>
        </w:rPr>
        <w:t xml:space="preserve">energii </w:t>
      </w:r>
      <w:r w:rsidR="00FC56A8" w:rsidRPr="00EB0836">
        <w:rPr>
          <w:rFonts w:asciiTheme="minorHAnsi" w:hAnsiTheme="minorHAnsi" w:cstheme="minorHAnsi"/>
          <w:b/>
          <w:sz w:val="20"/>
          <w:szCs w:val="20"/>
        </w:rPr>
        <w:t xml:space="preserve">elektrycznej na </w:t>
      </w:r>
      <w:r w:rsidR="00057770" w:rsidRPr="00EB0836">
        <w:rPr>
          <w:rFonts w:asciiTheme="minorHAnsi" w:hAnsiTheme="minorHAnsi" w:cstheme="minorHAnsi"/>
          <w:b/>
          <w:sz w:val="20"/>
          <w:szCs w:val="20"/>
        </w:rPr>
        <w:t xml:space="preserve">potrzeby </w:t>
      </w:r>
    </w:p>
    <w:p w14:paraId="322F1C62" w14:textId="77777777" w:rsidR="00057770" w:rsidRPr="00EB0836" w:rsidRDefault="00057770" w:rsidP="00057770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B0836">
        <w:rPr>
          <w:rFonts w:asciiTheme="minorHAnsi" w:hAnsiTheme="minorHAnsi" w:cstheme="minorHAnsi"/>
          <w:b/>
          <w:sz w:val="20"/>
          <w:szCs w:val="20"/>
        </w:rPr>
        <w:t>Muzeum „Pamięć i Tożsamość” im. św. Jana Pawła II (w organizacji)</w:t>
      </w:r>
    </w:p>
    <w:p w14:paraId="6ACB7C6B" w14:textId="1A224549" w:rsidR="00FC56A8" w:rsidRPr="00EB0836" w:rsidRDefault="00057770" w:rsidP="003D08ED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B0836">
        <w:rPr>
          <w:rFonts w:asciiTheme="minorHAnsi" w:hAnsiTheme="minorHAnsi" w:cstheme="minorHAnsi"/>
          <w:b/>
          <w:sz w:val="20"/>
          <w:szCs w:val="20"/>
        </w:rPr>
        <w:t xml:space="preserve">ul. Droga </w:t>
      </w:r>
      <w:proofErr w:type="spellStart"/>
      <w:r w:rsidRPr="00EB0836">
        <w:rPr>
          <w:rFonts w:asciiTheme="minorHAnsi" w:hAnsiTheme="minorHAnsi" w:cstheme="minorHAnsi"/>
          <w:b/>
          <w:sz w:val="20"/>
          <w:szCs w:val="20"/>
        </w:rPr>
        <w:t>Starotoruńska</w:t>
      </w:r>
      <w:proofErr w:type="spellEnd"/>
      <w:r w:rsidRPr="00EB083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D08ED" w:rsidRPr="00EB0836">
        <w:rPr>
          <w:rFonts w:asciiTheme="minorHAnsi" w:hAnsiTheme="minorHAnsi" w:cstheme="minorHAnsi"/>
          <w:b/>
          <w:sz w:val="20"/>
          <w:szCs w:val="20"/>
        </w:rPr>
        <w:t>1A</w:t>
      </w:r>
      <w:r w:rsidRPr="00EB0836">
        <w:rPr>
          <w:rFonts w:asciiTheme="minorHAnsi" w:hAnsiTheme="minorHAnsi" w:cstheme="minorHAnsi"/>
          <w:b/>
          <w:sz w:val="20"/>
          <w:szCs w:val="20"/>
        </w:rPr>
        <w:t>, 87-100 Toruń</w:t>
      </w:r>
    </w:p>
    <w:p w14:paraId="0467EAC1" w14:textId="3B471CAC" w:rsidR="00BC1E0B" w:rsidRPr="00EB0836" w:rsidRDefault="00FC56A8" w:rsidP="00227937">
      <w:pPr>
        <w:pStyle w:val="Standard"/>
        <w:spacing w:line="288" w:lineRule="auto"/>
        <w:jc w:val="center"/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  <w:b/>
          <w:sz w:val="20"/>
          <w:szCs w:val="20"/>
        </w:rPr>
        <w:t>Numer sprawy:</w:t>
      </w:r>
      <w:r w:rsidR="00057770" w:rsidRPr="00EB083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57770" w:rsidRPr="00EB0836">
        <w:rPr>
          <w:rFonts w:asciiTheme="minorHAnsi" w:hAnsiTheme="minorHAnsi" w:cstheme="minorHAnsi"/>
          <w:b/>
          <w:sz w:val="20"/>
          <w:szCs w:val="20"/>
        </w:rPr>
        <w:t>MPiTJPII</w:t>
      </w:r>
      <w:proofErr w:type="spellEnd"/>
      <w:r w:rsidR="00057770" w:rsidRPr="00EB0836">
        <w:rPr>
          <w:rFonts w:asciiTheme="minorHAnsi" w:hAnsiTheme="minorHAnsi" w:cstheme="minorHAnsi"/>
          <w:b/>
          <w:sz w:val="20"/>
          <w:szCs w:val="20"/>
        </w:rPr>
        <w:t>/ZP-01/</w:t>
      </w:r>
      <w:r w:rsidR="002A3886" w:rsidRPr="00EB0836">
        <w:rPr>
          <w:rFonts w:asciiTheme="minorHAnsi" w:hAnsiTheme="minorHAnsi" w:cstheme="minorHAnsi"/>
          <w:b/>
          <w:sz w:val="20"/>
          <w:szCs w:val="20"/>
        </w:rPr>
        <w:t>1</w:t>
      </w:r>
      <w:r w:rsidR="00B321E1">
        <w:rPr>
          <w:rFonts w:asciiTheme="minorHAnsi" w:hAnsiTheme="minorHAnsi" w:cstheme="minorHAnsi"/>
          <w:b/>
          <w:sz w:val="20"/>
          <w:szCs w:val="20"/>
        </w:rPr>
        <w:t>2</w:t>
      </w:r>
      <w:r w:rsidR="00057770" w:rsidRPr="00EB0836">
        <w:rPr>
          <w:rFonts w:asciiTheme="minorHAnsi" w:hAnsiTheme="minorHAnsi" w:cstheme="minorHAnsi"/>
          <w:b/>
          <w:sz w:val="20"/>
          <w:szCs w:val="20"/>
        </w:rPr>
        <w:t>/202</w:t>
      </w:r>
      <w:r w:rsidR="00B321E1">
        <w:rPr>
          <w:rFonts w:asciiTheme="minorHAnsi" w:hAnsiTheme="minorHAnsi" w:cstheme="minorHAnsi"/>
          <w:b/>
          <w:sz w:val="20"/>
          <w:szCs w:val="20"/>
        </w:rPr>
        <w:t>5</w:t>
      </w:r>
      <w:r w:rsidR="00057770" w:rsidRPr="00EB0836">
        <w:rPr>
          <w:rFonts w:asciiTheme="minorHAnsi" w:hAnsiTheme="minorHAnsi" w:cstheme="minorHAnsi"/>
          <w:b/>
          <w:sz w:val="20"/>
          <w:szCs w:val="20"/>
        </w:rPr>
        <w:t>/</w:t>
      </w:r>
      <w:r w:rsidR="00227937">
        <w:rPr>
          <w:rFonts w:asciiTheme="minorHAnsi" w:hAnsiTheme="minorHAnsi" w:cstheme="minorHAnsi"/>
          <w:b/>
          <w:sz w:val="20"/>
          <w:szCs w:val="20"/>
        </w:rPr>
        <w:t>PK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9"/>
        <w:gridCol w:w="5495"/>
      </w:tblGrid>
      <w:tr w:rsidR="00330780" w:rsidRPr="00EB0836" w14:paraId="51D123F5" w14:textId="77777777" w:rsidTr="00323F67">
        <w:trPr>
          <w:trHeight w:val="6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1A5AAE2" w14:textId="77777777" w:rsidR="005D7A62" w:rsidRPr="00EB0836" w:rsidRDefault="005D7A6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14:paraId="6B995F7D" w14:textId="77777777" w:rsidR="00B71F92" w:rsidRPr="00EB0836" w:rsidRDefault="00B71F92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75F131DF" w14:textId="77777777" w:rsidR="00330780" w:rsidRPr="00EB0836" w:rsidRDefault="00330780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  <w:r w:rsidRPr="00EB0836">
              <w:rPr>
                <w:rFonts w:asciiTheme="minorHAnsi" w:hAnsiTheme="minorHAnsi" w:cstheme="minorHAnsi"/>
                <w:u w:val="single"/>
              </w:rPr>
              <w:t>Nazwa Wykonawcy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334C5" w14:textId="77777777" w:rsidR="00330780" w:rsidRPr="00EB0836" w:rsidRDefault="00B71F92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Theme="minorHAnsi" w:hAnsiTheme="minorHAnsi" w:cstheme="minorHAnsi"/>
                <w:color w:val="FF0000"/>
              </w:rPr>
            </w:pPr>
            <w:r w:rsidRPr="00EB0836">
              <w:rPr>
                <w:rFonts w:asciiTheme="minorHAnsi" w:hAnsiTheme="minorHAnsi" w:cstheme="minorHAnsi"/>
              </w:rPr>
              <w:t xml:space="preserve"> </w:t>
            </w:r>
          </w:p>
          <w:p w14:paraId="18DC2DAE" w14:textId="77777777" w:rsidR="005D7A62" w:rsidRPr="00EB0836" w:rsidRDefault="00015AFC" w:rsidP="0017625E">
            <w:pPr>
              <w:tabs>
                <w:tab w:val="left" w:pos="3752"/>
              </w:tabs>
              <w:snapToGrid w:val="0"/>
              <w:spacing w:line="360" w:lineRule="auto"/>
              <w:rPr>
                <w:rFonts w:asciiTheme="minorHAnsi" w:hAnsiTheme="minorHAnsi" w:cstheme="minorHAnsi"/>
              </w:rPr>
            </w:pPr>
            <w:r w:rsidRPr="00EB0836">
              <w:rPr>
                <w:rFonts w:asciiTheme="minorHAnsi" w:hAnsiTheme="minorHAnsi" w:cstheme="minorHAnsi"/>
              </w:rPr>
              <w:t>………………………………………………</w:t>
            </w:r>
            <w:r w:rsidR="0017625E" w:rsidRPr="00EB0836">
              <w:rPr>
                <w:rFonts w:asciiTheme="minorHAnsi" w:hAnsiTheme="minorHAnsi" w:cstheme="minorHAnsi"/>
              </w:rPr>
              <w:t>………………………….</w:t>
            </w:r>
            <w:r w:rsidRPr="00EB0836">
              <w:rPr>
                <w:rFonts w:asciiTheme="minorHAnsi" w:hAnsiTheme="minorHAnsi" w:cstheme="minorHAnsi"/>
              </w:rPr>
              <w:t>………………</w:t>
            </w:r>
            <w:r w:rsidR="0017625E" w:rsidRPr="00EB0836">
              <w:rPr>
                <w:rFonts w:asciiTheme="minorHAnsi" w:hAnsiTheme="minorHAnsi" w:cstheme="minorHAnsi"/>
              </w:rPr>
              <w:t>……………………</w:t>
            </w:r>
            <w:r w:rsidR="005D7A62" w:rsidRPr="00EB0836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  <w:r w:rsidRPr="00EB0836">
              <w:rPr>
                <w:rFonts w:asciiTheme="minorHAnsi" w:hAnsiTheme="minorHAnsi" w:cstheme="minorHAnsi"/>
              </w:rPr>
              <w:t>…</w:t>
            </w:r>
          </w:p>
        </w:tc>
      </w:tr>
      <w:tr w:rsidR="00330780" w:rsidRPr="00EB0836" w14:paraId="476C2B60" w14:textId="77777777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F5D4D3C" w14:textId="77777777" w:rsidR="00330780" w:rsidRPr="00EB0836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  <w:r w:rsidRPr="00EB0836">
              <w:rPr>
                <w:rFonts w:asciiTheme="minorHAnsi" w:hAnsiTheme="minorHAnsi" w:cstheme="minorHAnsi"/>
                <w:sz w:val="20"/>
              </w:rPr>
              <w:t>wpisany do:</w:t>
            </w:r>
          </w:p>
          <w:p w14:paraId="1968F1D5" w14:textId="77777777" w:rsidR="00330780" w:rsidRPr="00EB0836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A123598" w14:textId="77777777" w:rsidR="00330780" w:rsidRPr="00EB0836" w:rsidRDefault="00330780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F16B" w14:textId="77777777" w:rsidR="003D7F46" w:rsidRPr="00EB0836" w:rsidRDefault="003D7F46" w:rsidP="001918B3">
            <w:pPr>
              <w:pStyle w:val="Tekstpodstawowy31"/>
              <w:numPr>
                <w:ilvl w:val="0"/>
                <w:numId w:val="12"/>
              </w:numPr>
              <w:tabs>
                <w:tab w:val="clear" w:pos="780"/>
                <w:tab w:val="left" w:pos="284"/>
                <w:tab w:val="num" w:pos="526"/>
              </w:tabs>
              <w:ind w:left="242" w:hanging="242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EB0836">
              <w:rPr>
                <w:rFonts w:asciiTheme="minorHAnsi" w:hAnsiTheme="minorHAnsi" w:cstheme="minorHAnsi"/>
                <w:sz w:val="20"/>
                <w:u w:val="none"/>
              </w:rPr>
              <w:t>Rejestru przedsiębiorców Krajowego Rejestru Sądowego prowadzonego przez Sąd Rejonowy ………………...………….. pod nr KRS ....</w:t>
            </w:r>
            <w:r w:rsidR="001918B3" w:rsidRPr="00EB0836">
              <w:rPr>
                <w:rFonts w:asciiTheme="minorHAnsi" w:hAnsiTheme="minorHAnsi" w:cstheme="minorHAnsi"/>
                <w:sz w:val="20"/>
                <w:u w:val="none"/>
              </w:rPr>
              <w:t>........</w:t>
            </w:r>
            <w:r w:rsidRPr="00EB0836">
              <w:rPr>
                <w:rFonts w:asciiTheme="minorHAnsi" w:hAnsiTheme="minorHAnsi" w:cstheme="minorHAnsi"/>
                <w:sz w:val="20"/>
                <w:u w:val="none"/>
              </w:rPr>
              <w:t>.................</w:t>
            </w:r>
          </w:p>
          <w:p w14:paraId="07A0709D" w14:textId="77777777" w:rsidR="003D7F46" w:rsidRPr="00EB0836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B0836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EB0836">
              <w:rPr>
                <w:rFonts w:asciiTheme="minorHAnsi" w:hAnsiTheme="minorHAnsi" w:cstheme="minorHAnsi"/>
                <w:b/>
              </w:rPr>
              <w:t>:</w:t>
            </w:r>
          </w:p>
          <w:p w14:paraId="310CE93D" w14:textId="77777777" w:rsidR="003D7F46" w:rsidRPr="00EB0836" w:rsidRDefault="003D7F46" w:rsidP="003D7F46">
            <w:pPr>
              <w:jc w:val="both"/>
              <w:rPr>
                <w:rFonts w:asciiTheme="minorHAnsi" w:hAnsiTheme="minorHAnsi" w:cstheme="minorHAnsi"/>
              </w:rPr>
            </w:pPr>
            <w:r w:rsidRPr="00EB0836">
              <w:rPr>
                <w:rFonts w:asciiTheme="minorHAnsi" w:hAnsiTheme="minorHAnsi" w:cstheme="minorHAnsi"/>
              </w:rPr>
              <w:t>......................................................................</w:t>
            </w:r>
            <w:r w:rsidR="00200B07" w:rsidRPr="00EB0836">
              <w:rPr>
                <w:rFonts w:asciiTheme="minorHAnsi" w:hAnsiTheme="minorHAnsi" w:cstheme="minorHAnsi"/>
              </w:rPr>
              <w:t>...........................</w:t>
            </w:r>
            <w:r w:rsidR="00147E34" w:rsidRPr="00EB0836">
              <w:rPr>
                <w:rFonts w:asciiTheme="minorHAnsi" w:hAnsiTheme="minorHAnsi" w:cstheme="minorHAnsi"/>
              </w:rPr>
              <w:t>...</w:t>
            </w:r>
            <w:r w:rsidR="00200B07" w:rsidRPr="00EB0836">
              <w:rPr>
                <w:rFonts w:asciiTheme="minorHAnsi" w:hAnsiTheme="minorHAnsi" w:cstheme="minorHAnsi"/>
              </w:rPr>
              <w:t>...</w:t>
            </w:r>
          </w:p>
          <w:p w14:paraId="575C9776" w14:textId="77777777" w:rsidR="003D7F46" w:rsidRPr="00EB0836" w:rsidRDefault="003D7F46" w:rsidP="001918B3">
            <w:pPr>
              <w:pStyle w:val="Tekstpodstawowy31"/>
              <w:numPr>
                <w:ilvl w:val="0"/>
                <w:numId w:val="12"/>
              </w:numPr>
              <w:tabs>
                <w:tab w:val="clear" w:pos="780"/>
                <w:tab w:val="left" w:pos="284"/>
                <w:tab w:val="num" w:pos="420"/>
              </w:tabs>
              <w:ind w:left="242" w:hanging="242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EB0836">
              <w:rPr>
                <w:rFonts w:asciiTheme="minorHAnsi" w:hAnsiTheme="minorHAnsi" w:cstheme="minorHAns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14:paraId="162B5C97" w14:textId="77777777" w:rsidR="003D7F46" w:rsidRPr="00EB0836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B0836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EB0836">
              <w:rPr>
                <w:rFonts w:asciiTheme="minorHAnsi" w:hAnsiTheme="minorHAnsi" w:cstheme="minorHAnsi"/>
                <w:b/>
              </w:rPr>
              <w:t>:</w:t>
            </w:r>
          </w:p>
          <w:p w14:paraId="188BD4B7" w14:textId="77777777" w:rsidR="00330780" w:rsidRPr="00EB0836" w:rsidRDefault="003D7F46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EB0836">
              <w:rPr>
                <w:rFonts w:asciiTheme="minorHAnsi" w:hAnsiTheme="minorHAnsi" w:cstheme="minorHAns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330780" w:rsidRPr="00EB0836" w14:paraId="1CD35B76" w14:textId="77777777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C8D2E0" w14:textId="77777777" w:rsidR="00330780" w:rsidRPr="00EB0836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EB0836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9C6B" w14:textId="77777777" w:rsidR="00330780" w:rsidRPr="00EB0836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30780" w:rsidRPr="00EB0836" w14:paraId="095B62C3" w14:textId="77777777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68863F" w14:textId="77777777" w:rsidR="00330780" w:rsidRPr="00EB0836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EB0836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2191" w14:textId="77777777" w:rsidR="00330780" w:rsidRPr="00EB0836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EB0836" w14:paraId="246EB4A7" w14:textId="77777777" w:rsidTr="00323F67">
        <w:trPr>
          <w:trHeight w:val="364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E89754" w14:textId="77777777" w:rsidR="00330780" w:rsidRPr="00EB0836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EB0836">
              <w:rPr>
                <w:rFonts w:asciiTheme="minorHAnsi" w:hAnsiTheme="minorHAnsi" w:cstheme="minorHAnsi"/>
              </w:rPr>
              <w:t>Adres: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25BE" w14:textId="77777777" w:rsidR="00330780" w:rsidRPr="00EB0836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EB0836" w14:paraId="42FF1DC1" w14:textId="77777777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6154136" w14:textId="77777777" w:rsidR="00330780" w:rsidRPr="00EB0836" w:rsidRDefault="00330780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EB0836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8697" w14:textId="77777777" w:rsidR="00330780" w:rsidRPr="00EB0836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EB0836" w14:paraId="7E245978" w14:textId="77777777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0255938" w14:textId="77777777" w:rsidR="00330780" w:rsidRPr="00EB0836" w:rsidRDefault="00B71F9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EB0836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EB0836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="00330780" w:rsidRPr="00EB0836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  <w:r w:rsidR="00330780" w:rsidRPr="00EB0836">
              <w:rPr>
                <w:rFonts w:asciiTheme="minorHAnsi" w:hAnsiTheme="minorHAnsi" w:cstheme="minorHAnsi"/>
                <w:lang w:val="de-DE"/>
              </w:rPr>
              <w:t>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8698" w14:textId="77777777" w:rsidR="00330780" w:rsidRPr="00EB0836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0780" w:rsidRPr="00EB0836" w14:paraId="5275EAF3" w14:textId="77777777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895225" w14:textId="77777777" w:rsidR="00330780" w:rsidRPr="00EB0836" w:rsidRDefault="00330780" w:rsidP="0062154F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Osoba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do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kontaktów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: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e-mail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3187" w14:textId="77777777" w:rsidR="00330780" w:rsidRPr="00EB0836" w:rsidRDefault="00330780" w:rsidP="0062154F">
            <w:pPr>
              <w:pStyle w:val="Tekstpodstawowy31"/>
              <w:snapToGrid w:val="0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  <w:tr w:rsidR="00330780" w:rsidRPr="00EB0836" w14:paraId="5BD828E8" w14:textId="77777777" w:rsidTr="00B71F92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0C33D21" w14:textId="77777777" w:rsidR="00B71F92" w:rsidRPr="00EB0836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14:paraId="2D0CCE17" w14:textId="77777777" w:rsidR="00B71F92" w:rsidRPr="00EB0836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14:paraId="5F4B1D8C" w14:textId="77777777" w:rsidR="00B71F92" w:rsidRPr="00EB0836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14:paraId="5FB971DA" w14:textId="77777777" w:rsidR="00B71F92" w:rsidRPr="00EB0836" w:rsidRDefault="00147E34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EB0836">
              <w:rPr>
                <w:rFonts w:asciiTheme="minorHAnsi" w:hAnsiTheme="minorHAnsi" w:cstheme="minorHAnsi"/>
                <w:sz w:val="20"/>
                <w:u w:val="none"/>
              </w:rPr>
              <w:t xml:space="preserve"> </w:t>
            </w:r>
            <w:r w:rsidR="00B71F92" w:rsidRPr="00EB0836">
              <w:rPr>
                <w:rFonts w:asciiTheme="minorHAnsi" w:hAnsiTheme="minorHAnsi" w:cstheme="minorHAnsi"/>
                <w:sz w:val="20"/>
                <w:u w:val="none"/>
              </w:rPr>
              <w:t xml:space="preserve"> Wykonawca jest:</w:t>
            </w:r>
          </w:p>
          <w:p w14:paraId="6851AAE9" w14:textId="77777777" w:rsidR="00330780" w:rsidRPr="00EB0836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EB0836">
              <w:rPr>
                <w:rFonts w:asciiTheme="minorHAnsi" w:hAnsiTheme="minorHAnsi" w:cstheme="minorHAnsi"/>
                <w:sz w:val="20"/>
                <w:u w:val="none"/>
              </w:rPr>
              <w:t xml:space="preserve"> 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8A02" w14:textId="77777777" w:rsidR="00147E34" w:rsidRPr="00EB0836" w:rsidRDefault="00147E34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14:paraId="1BB92EA5" w14:textId="77777777" w:rsidR="00B71F92" w:rsidRPr="00EB0836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EB0836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mikroprzedsiębiorstwem,</w:t>
            </w:r>
          </w:p>
          <w:p w14:paraId="2A3F2119" w14:textId="77777777" w:rsidR="00B71F92" w:rsidRPr="00EB0836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EB0836">
              <w:rPr>
                <w:rFonts w:asciiTheme="minorHAnsi" w:eastAsiaTheme="minorHAnsi" w:hAnsiTheme="minorHAnsi" w:cstheme="minorHAnsi"/>
                <w:lang w:eastAsia="en-US"/>
              </w:rPr>
              <w:t>małym przedsiębiorstwem,</w:t>
            </w:r>
          </w:p>
          <w:p w14:paraId="52E5758D" w14:textId="77777777" w:rsidR="00B71F92" w:rsidRPr="00EB0836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EB0836">
              <w:rPr>
                <w:rFonts w:asciiTheme="minorHAnsi" w:eastAsiaTheme="minorHAnsi" w:hAnsiTheme="minorHAnsi" w:cstheme="minorHAnsi"/>
                <w:lang w:eastAsia="en-US"/>
              </w:rPr>
              <w:t>średnim przedsiębiorstwem,</w:t>
            </w:r>
          </w:p>
          <w:p w14:paraId="47DB8846" w14:textId="77777777" w:rsidR="00B71F92" w:rsidRPr="00EB0836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EB0836">
              <w:rPr>
                <w:rFonts w:asciiTheme="minorHAnsi" w:eastAsiaTheme="minorHAnsi" w:hAnsiTheme="minorHAnsi" w:cstheme="minorHAnsi"/>
                <w:lang w:eastAsia="en-US"/>
              </w:rPr>
              <w:t>jednoosobową działalnością gospodarczą,</w:t>
            </w:r>
          </w:p>
          <w:p w14:paraId="4C07CE67" w14:textId="77777777" w:rsidR="00B71F92" w:rsidRPr="00EB0836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EB0836">
              <w:rPr>
                <w:rFonts w:asciiTheme="minorHAnsi" w:eastAsiaTheme="minorHAnsi" w:hAnsiTheme="minorHAnsi" w:cstheme="minorHAnsi"/>
                <w:lang w:eastAsia="en-US"/>
              </w:rPr>
              <w:t>osobą fizyczną nieprowadzącą działalności gospodarczej,</w:t>
            </w:r>
          </w:p>
          <w:p w14:paraId="6286319D" w14:textId="77777777" w:rsidR="00B71F92" w:rsidRPr="00EB0836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EB0836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innym rodzajem*</w:t>
            </w:r>
          </w:p>
          <w:p w14:paraId="512A38F6" w14:textId="77777777" w:rsidR="00330780" w:rsidRPr="00EB0836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</w:p>
        </w:tc>
      </w:tr>
      <w:tr w:rsidR="0068654D" w:rsidRPr="00EB0836" w14:paraId="5D35652F" w14:textId="77777777" w:rsidTr="00B71F92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EA62992" w14:textId="77777777" w:rsidR="0068654D" w:rsidRPr="00EB0836" w:rsidRDefault="0068654D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Osoba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odpowiedzialna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za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uzgodnienia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i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koordynację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realizacji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umowy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(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imię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nazwisko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telefon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fax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e-mail</w:t>
            </w:r>
            <w:proofErr w:type="spellEnd"/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7EFD" w14:textId="77777777" w:rsidR="0068654D" w:rsidRPr="00EB0836" w:rsidRDefault="0068654D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  <w:tr w:rsidR="006007F3" w:rsidRPr="00EB0836" w14:paraId="3B9E0967" w14:textId="77777777" w:rsidTr="00B71F92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4779B88" w14:textId="77777777" w:rsidR="006007F3" w:rsidRPr="00EB0836" w:rsidRDefault="006007F3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  <w:lang w:val="de-DE"/>
              </w:rPr>
            </w:pP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lastRenderedPageBreak/>
              <w:t>Osoba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która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podpisze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umowę</w:t>
            </w:r>
            <w:proofErr w:type="spellEnd"/>
            <w:r w:rsidRPr="00EB083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99FB" w14:textId="77777777" w:rsidR="006007F3" w:rsidRPr="00EB0836" w:rsidRDefault="006007F3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</w:tbl>
    <w:p w14:paraId="38DB7861" w14:textId="77777777" w:rsidR="00754B45" w:rsidRPr="00EB0836" w:rsidRDefault="0065133F" w:rsidP="0017625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  <w:r w:rsidRPr="00EB0836">
        <w:rPr>
          <w:rFonts w:asciiTheme="minorHAnsi" w:eastAsiaTheme="minorHAnsi" w:hAnsiTheme="minorHAnsi" w:cstheme="minorHAnsi"/>
          <w:iCs/>
          <w:lang w:eastAsia="en-US"/>
        </w:rPr>
        <w:t xml:space="preserve">* </w:t>
      </w:r>
      <w:r w:rsidRPr="00EB0836">
        <w:rPr>
          <w:rFonts w:asciiTheme="minorHAnsi" w:eastAsiaTheme="minorHAnsi" w:hAnsiTheme="minorHAnsi" w:cstheme="minorHAnsi"/>
          <w:i/>
          <w:iCs/>
          <w:lang w:eastAsia="en-US"/>
        </w:rPr>
        <w:t>niepotrzebne skreślić</w:t>
      </w:r>
    </w:p>
    <w:p w14:paraId="56A5F169" w14:textId="77777777" w:rsidR="0017625E" w:rsidRPr="00EB0836" w:rsidRDefault="00BC1E0B" w:rsidP="006007F3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Theme="minorHAnsi" w:hAnsiTheme="minorHAnsi" w:cstheme="minorHAnsi"/>
          <w:b/>
        </w:rPr>
      </w:pPr>
      <w:r w:rsidRPr="00EB0836">
        <w:rPr>
          <w:rFonts w:asciiTheme="minorHAnsi" w:hAnsiTheme="minorHAnsi" w:cstheme="minorHAnsi"/>
          <w:b/>
        </w:rPr>
        <w:t>OFERTA WYKONAWCY</w:t>
      </w:r>
    </w:p>
    <w:p w14:paraId="6B9A58D5" w14:textId="30EDCA37" w:rsidR="00057770" w:rsidRPr="00BE2E41" w:rsidRDefault="0017625E" w:rsidP="00057770">
      <w:pPr>
        <w:pStyle w:val="Standard"/>
        <w:spacing w:line="288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B0836">
        <w:rPr>
          <w:rFonts w:asciiTheme="minorHAnsi" w:hAnsiTheme="minorHAnsi" w:cstheme="minorHAnsi"/>
          <w:b/>
          <w:sz w:val="20"/>
          <w:szCs w:val="20"/>
        </w:rPr>
        <w:t>U</w:t>
      </w:r>
      <w:r w:rsidR="005A539A" w:rsidRPr="00EB0836">
        <w:rPr>
          <w:rFonts w:asciiTheme="minorHAnsi" w:hAnsiTheme="minorHAnsi" w:cstheme="minorHAnsi"/>
          <w:b/>
          <w:sz w:val="20"/>
          <w:szCs w:val="20"/>
        </w:rPr>
        <w:t>biegając się o udzielenie zamówienia publicznego na</w:t>
      </w:r>
      <w:r w:rsidR="007A1F7B" w:rsidRPr="00EB0836">
        <w:rPr>
          <w:rFonts w:asciiTheme="minorHAnsi" w:hAnsiTheme="minorHAnsi" w:cstheme="minorHAnsi"/>
          <w:sz w:val="20"/>
          <w:szCs w:val="20"/>
        </w:rPr>
        <w:t xml:space="preserve">: </w:t>
      </w:r>
      <w:r w:rsidR="00FC56A8" w:rsidRPr="00EB0836">
        <w:rPr>
          <w:rFonts w:asciiTheme="minorHAnsi" w:hAnsiTheme="minorHAnsi" w:cstheme="minorHAnsi"/>
          <w:sz w:val="20"/>
          <w:szCs w:val="20"/>
        </w:rPr>
        <w:t xml:space="preserve"> </w:t>
      </w:r>
      <w:r w:rsidR="00653F70">
        <w:rPr>
          <w:rFonts w:asciiTheme="minorHAnsi" w:hAnsiTheme="minorHAnsi" w:cstheme="minorHAnsi"/>
          <w:b/>
          <w:bCs/>
          <w:sz w:val="20"/>
          <w:szCs w:val="20"/>
          <w:u w:val="single"/>
        </w:rPr>
        <w:t>Dostawę</w:t>
      </w:r>
      <w:r w:rsidR="00653F70" w:rsidRPr="00BE2E4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057770" w:rsidRPr="00BE2E41">
        <w:rPr>
          <w:rFonts w:asciiTheme="minorHAnsi" w:hAnsiTheme="minorHAnsi" w:cstheme="minorHAnsi"/>
          <w:b/>
          <w:bCs/>
          <w:sz w:val="20"/>
          <w:szCs w:val="20"/>
          <w:u w:val="single"/>
        </w:rPr>
        <w:t>energii elektrycznej na potrzeby Muzeum „Pamięć i Tożsamość” im. św. Jana Pawła II (w organizacji)</w:t>
      </w:r>
      <w:r w:rsidR="005A27DF" w:rsidRPr="00BE2E4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057770" w:rsidRPr="00BE2E4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ul. Droga </w:t>
      </w:r>
      <w:proofErr w:type="spellStart"/>
      <w:r w:rsidR="00057770" w:rsidRPr="00BE2E41">
        <w:rPr>
          <w:rFonts w:asciiTheme="minorHAnsi" w:hAnsiTheme="minorHAnsi" w:cstheme="minorHAnsi"/>
          <w:b/>
          <w:bCs/>
          <w:sz w:val="20"/>
          <w:szCs w:val="20"/>
          <w:u w:val="single"/>
        </w:rPr>
        <w:t>Starotoruńska</w:t>
      </w:r>
      <w:proofErr w:type="spellEnd"/>
      <w:r w:rsidR="00057770" w:rsidRPr="00BE2E4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3D08ED" w:rsidRPr="00BE2E41">
        <w:rPr>
          <w:rFonts w:asciiTheme="minorHAnsi" w:hAnsiTheme="minorHAnsi" w:cstheme="minorHAnsi"/>
          <w:b/>
          <w:bCs/>
          <w:sz w:val="20"/>
          <w:szCs w:val="20"/>
          <w:u w:val="single"/>
        </w:rPr>
        <w:t>1A</w:t>
      </w:r>
      <w:r w:rsidR="00057770" w:rsidRPr="00BE2E41">
        <w:rPr>
          <w:rFonts w:asciiTheme="minorHAnsi" w:hAnsiTheme="minorHAnsi" w:cstheme="minorHAnsi"/>
          <w:b/>
          <w:bCs/>
          <w:sz w:val="20"/>
          <w:szCs w:val="20"/>
          <w:u w:val="single"/>
        </w:rPr>
        <w:t>, 87-100 Toruń</w:t>
      </w:r>
      <w:r w:rsidR="005A27DF" w:rsidRPr="00BE2E41">
        <w:rPr>
          <w:rFonts w:asciiTheme="minorHAnsi" w:hAnsiTheme="minorHAnsi" w:cstheme="minorHAnsi"/>
          <w:b/>
          <w:bCs/>
          <w:sz w:val="20"/>
          <w:szCs w:val="20"/>
          <w:u w:val="single"/>
        </w:rPr>
        <w:t>.</w:t>
      </w:r>
    </w:p>
    <w:p w14:paraId="39785FBD" w14:textId="77777777" w:rsidR="00FC56A8" w:rsidRPr="00EB0836" w:rsidRDefault="00FC56A8" w:rsidP="00FC56A8">
      <w:pPr>
        <w:pStyle w:val="Bezodstpw"/>
        <w:jc w:val="both"/>
        <w:rPr>
          <w:rFonts w:asciiTheme="minorHAnsi" w:hAnsiTheme="minorHAnsi" w:cstheme="minorHAnsi"/>
          <w:b/>
          <w:szCs w:val="20"/>
        </w:rPr>
      </w:pPr>
    </w:p>
    <w:p w14:paraId="59FDB904" w14:textId="77777777" w:rsidR="007A1F7B" w:rsidRPr="00EB0836" w:rsidRDefault="007A1F7B" w:rsidP="007A1F7B">
      <w:pPr>
        <w:pStyle w:val="Bezodstpw"/>
        <w:jc w:val="both"/>
        <w:rPr>
          <w:rFonts w:asciiTheme="minorHAnsi" w:hAnsiTheme="minorHAnsi" w:cstheme="minorHAnsi"/>
          <w:b/>
          <w:szCs w:val="20"/>
        </w:rPr>
      </w:pPr>
      <w:r w:rsidRPr="00EB0836">
        <w:rPr>
          <w:rFonts w:asciiTheme="minorHAnsi" w:hAnsiTheme="minorHAnsi" w:cstheme="minorHAnsi"/>
          <w:b/>
          <w:bCs/>
          <w:iCs/>
          <w:szCs w:val="20"/>
        </w:rPr>
        <w:t>składam</w:t>
      </w:r>
      <w:r w:rsidR="00F82E8C" w:rsidRPr="00EB0836">
        <w:rPr>
          <w:rFonts w:asciiTheme="minorHAnsi" w:hAnsiTheme="minorHAnsi" w:cstheme="minorHAnsi"/>
          <w:b/>
          <w:bCs/>
          <w:iCs/>
          <w:szCs w:val="20"/>
        </w:rPr>
        <w:t xml:space="preserve"> (-</w:t>
      </w:r>
      <w:r w:rsidRPr="00EB0836">
        <w:rPr>
          <w:rFonts w:asciiTheme="minorHAnsi" w:hAnsiTheme="minorHAnsi" w:cstheme="minorHAnsi"/>
          <w:b/>
          <w:bCs/>
          <w:iCs/>
          <w:szCs w:val="20"/>
        </w:rPr>
        <w:t>y</w:t>
      </w:r>
      <w:r w:rsidR="00F82E8C" w:rsidRPr="00EB0836">
        <w:rPr>
          <w:rFonts w:asciiTheme="minorHAnsi" w:hAnsiTheme="minorHAnsi" w:cstheme="minorHAnsi"/>
          <w:b/>
          <w:bCs/>
          <w:iCs/>
          <w:szCs w:val="20"/>
        </w:rPr>
        <w:t>)</w:t>
      </w:r>
      <w:r w:rsidRPr="00EB0836">
        <w:rPr>
          <w:rFonts w:asciiTheme="minorHAnsi" w:hAnsiTheme="minorHAnsi" w:cstheme="minorHAnsi"/>
          <w:b/>
          <w:bCs/>
          <w:szCs w:val="20"/>
        </w:rPr>
        <w:t xml:space="preserve"> niniejszą ofertę:</w:t>
      </w:r>
    </w:p>
    <w:p w14:paraId="75AFA2BF" w14:textId="77777777" w:rsidR="007A1F7B" w:rsidRPr="00EB0836" w:rsidRDefault="007A1F7B" w:rsidP="007A1F7B">
      <w:pPr>
        <w:ind w:left="358"/>
        <w:jc w:val="both"/>
        <w:rPr>
          <w:rFonts w:asciiTheme="minorHAnsi" w:hAnsiTheme="minorHAnsi" w:cstheme="minorHAnsi"/>
          <w:b/>
        </w:rPr>
      </w:pPr>
    </w:p>
    <w:p w14:paraId="6E03607C" w14:textId="77777777" w:rsidR="007A1F7B" w:rsidRPr="00EB0836" w:rsidRDefault="007A1F7B" w:rsidP="005A539A">
      <w:pPr>
        <w:jc w:val="both"/>
        <w:rPr>
          <w:rFonts w:asciiTheme="minorHAnsi" w:hAnsiTheme="minorHAnsi" w:cstheme="minorHAnsi"/>
          <w:b/>
        </w:rPr>
      </w:pPr>
      <w:r w:rsidRPr="00EB0836">
        <w:rPr>
          <w:rFonts w:asciiTheme="minorHAnsi" w:hAnsiTheme="minorHAnsi" w:cstheme="minorHAnsi"/>
        </w:rPr>
        <w:t xml:space="preserve">Oferuję(-jemy) wykonanie zamówienia zgodnie z opisem przedmiotu zamówienia oraz zgodnie </w:t>
      </w:r>
      <w:r w:rsidRPr="00EB0836">
        <w:rPr>
          <w:rFonts w:asciiTheme="minorHAnsi" w:hAnsiTheme="minorHAnsi" w:cstheme="minorHAnsi"/>
        </w:rPr>
        <w:br/>
        <w:t xml:space="preserve">z zasadami </w:t>
      </w:r>
      <w:r w:rsidRPr="00EB0836">
        <w:rPr>
          <w:rFonts w:asciiTheme="minorHAnsi" w:hAnsiTheme="minorHAnsi" w:cstheme="minorHAnsi"/>
          <w:bCs/>
        </w:rPr>
        <w:t>i warunkami określonymi w SWZ  przy uwzględnieniu wszystkich składników związanych z realizacją przedmiotu zamówienia wpływających na wysokość ceny:</w:t>
      </w:r>
    </w:p>
    <w:p w14:paraId="129972DB" w14:textId="77777777" w:rsidR="006E52EA" w:rsidRPr="00EB0836" w:rsidRDefault="006E52EA" w:rsidP="006E52EA">
      <w:pPr>
        <w:ind w:left="284"/>
        <w:jc w:val="both"/>
        <w:rPr>
          <w:rFonts w:asciiTheme="minorHAnsi" w:hAnsiTheme="minorHAnsi" w:cstheme="minorHAnsi"/>
        </w:rPr>
      </w:pPr>
    </w:p>
    <w:p w14:paraId="23D7EE23" w14:textId="77777777" w:rsidR="006E52EA" w:rsidRPr="00EB0836" w:rsidRDefault="006E52EA" w:rsidP="00012B51">
      <w:pPr>
        <w:pStyle w:val="Bezodstpw"/>
        <w:rPr>
          <w:rFonts w:asciiTheme="minorHAnsi" w:hAnsiTheme="minorHAnsi" w:cstheme="minorHAnsi"/>
          <w:b/>
          <w:szCs w:val="20"/>
        </w:rPr>
      </w:pPr>
    </w:p>
    <w:p w14:paraId="2DD77F7F" w14:textId="2D737819" w:rsidR="00102952" w:rsidRPr="00EB0836" w:rsidRDefault="00102952" w:rsidP="00102952">
      <w:pPr>
        <w:spacing w:after="200" w:line="264" w:lineRule="auto"/>
        <w:jc w:val="both"/>
        <w:rPr>
          <w:rFonts w:asciiTheme="minorHAnsi" w:hAnsiTheme="minorHAnsi" w:cstheme="minorHAnsi"/>
          <w:bCs/>
        </w:rPr>
      </w:pPr>
      <w:r w:rsidRPr="00EB0836">
        <w:rPr>
          <w:rFonts w:asciiTheme="minorHAnsi" w:hAnsiTheme="minorHAnsi" w:cstheme="minorHAnsi"/>
          <w:bCs/>
        </w:rPr>
        <w:t xml:space="preserve">Oferujemy wykonanie przedmiotu zamówienia </w:t>
      </w:r>
      <w:r w:rsidR="00DB18C5">
        <w:rPr>
          <w:rFonts w:asciiTheme="minorHAnsi" w:hAnsiTheme="minorHAnsi" w:cstheme="minorHAnsi"/>
          <w:bCs/>
        </w:rPr>
        <w:t>zgodnie z poniższym zestawieniem</w:t>
      </w:r>
      <w:r w:rsidR="002D6022">
        <w:rPr>
          <w:rFonts w:asciiTheme="minorHAnsi" w:hAnsiTheme="minorHAnsi" w:cstheme="minorHAnsi"/>
          <w:bCs/>
        </w:rPr>
        <w:t xml:space="preserve"> dla zamówienia podstawowego</w:t>
      </w:r>
      <w:r w:rsidRPr="00EB0836">
        <w:rPr>
          <w:rFonts w:asciiTheme="minorHAnsi" w:hAnsiTheme="minorHAnsi" w:cstheme="minorHAnsi"/>
          <w:bCs/>
        </w:rPr>
        <w:t xml:space="preserve">: </w:t>
      </w:r>
    </w:p>
    <w:tbl>
      <w:tblPr>
        <w:tblStyle w:val="TableNormal"/>
        <w:tblW w:w="10203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560"/>
        <w:gridCol w:w="1559"/>
        <w:gridCol w:w="930"/>
        <w:gridCol w:w="1054"/>
        <w:gridCol w:w="1317"/>
        <w:gridCol w:w="784"/>
        <w:gridCol w:w="872"/>
      </w:tblGrid>
      <w:tr w:rsidR="00A673E5" w:rsidRPr="00A673E5" w14:paraId="6DBACAF2" w14:textId="77777777" w:rsidTr="00C82CD3">
        <w:trPr>
          <w:trHeight w:val="1271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7B81F86" w14:textId="77777777" w:rsidR="00A673E5" w:rsidRPr="006509E3" w:rsidRDefault="00A673E5" w:rsidP="008D4BF4">
            <w:pPr>
              <w:pStyle w:val="TableParagraph"/>
              <w:ind w:left="56" w:right="34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D9E3B2F" w14:textId="0FB0DDF9" w:rsidR="00A673E5" w:rsidRPr="006509E3" w:rsidRDefault="00A673E5" w:rsidP="008D4BF4">
            <w:pPr>
              <w:pStyle w:val="TableParagraph"/>
              <w:ind w:left="31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Punkt poboru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A515C4E" w14:textId="29E7C788" w:rsidR="00A673E5" w:rsidRPr="006509E3" w:rsidRDefault="00A673E5" w:rsidP="008D4BF4">
            <w:pPr>
              <w:pStyle w:val="TableParagraph"/>
              <w:ind w:left="3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344CA">
              <w:rPr>
                <w:rFonts w:ascii="Calibri" w:hAnsi="Calibri" w:cs="Calibri"/>
                <w:b/>
                <w:sz w:val="16"/>
                <w:szCs w:val="16"/>
              </w:rPr>
              <w:t>Grupa</w:t>
            </w:r>
            <w:r w:rsidRPr="00C344CA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C344CA">
              <w:rPr>
                <w:rFonts w:ascii="Calibri" w:hAnsi="Calibri" w:cs="Calibri"/>
                <w:b/>
                <w:sz w:val="16"/>
                <w:szCs w:val="16"/>
              </w:rPr>
              <w:t>taryfowa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E4EFB32" w14:textId="77777777" w:rsidR="00A673E5" w:rsidRPr="006509E3" w:rsidRDefault="00A673E5" w:rsidP="008D4BF4">
            <w:pPr>
              <w:pStyle w:val="TableParagraph"/>
              <w:spacing w:before="1" w:line="264" w:lineRule="auto"/>
              <w:jc w:val="center"/>
              <w:rPr>
                <w:rFonts w:ascii="Calibri" w:hAnsi="Calibri" w:cs="Calibri"/>
                <w:b/>
                <w:spacing w:val="-45"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Nr PPE</w:t>
            </w:r>
          </w:p>
          <w:p w14:paraId="2707855B" w14:textId="77777777" w:rsidR="00A673E5" w:rsidRPr="006509E3" w:rsidRDefault="00A673E5" w:rsidP="008D4BF4">
            <w:pPr>
              <w:pStyle w:val="TableParagraph"/>
              <w:spacing w:before="1" w:line="264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OSD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FFA928F" w14:textId="27F5A474" w:rsidR="00A673E5" w:rsidRPr="00C344CA" w:rsidRDefault="00152370" w:rsidP="008D4BF4">
            <w:pPr>
              <w:pStyle w:val="TableParagraph"/>
              <w:spacing w:before="1" w:line="264" w:lineRule="auto"/>
              <w:ind w:right="9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344CA">
              <w:rPr>
                <w:rFonts w:ascii="Calibri" w:hAnsi="Calibri" w:cs="Calibri"/>
                <w:b/>
                <w:sz w:val="16"/>
                <w:szCs w:val="16"/>
              </w:rPr>
              <w:t>Pręgow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ana</w:t>
            </w:r>
            <w:r w:rsidR="00A673E5">
              <w:rPr>
                <w:rFonts w:ascii="Calibri" w:hAnsi="Calibri" w:cs="Calibri"/>
                <w:b/>
                <w:sz w:val="16"/>
                <w:szCs w:val="16"/>
              </w:rPr>
              <w:t xml:space="preserve"> ilość energii w okresie </w:t>
            </w:r>
            <w:r w:rsidR="00A673E5" w:rsidRPr="00C344CA">
              <w:rPr>
                <w:rFonts w:ascii="Calibri" w:hAnsi="Calibri" w:cs="Calibri"/>
                <w:b/>
                <w:spacing w:val="-45"/>
                <w:sz w:val="16"/>
                <w:szCs w:val="16"/>
              </w:rPr>
              <w:t xml:space="preserve">   </w:t>
            </w:r>
            <w:r w:rsidR="00A673E5" w:rsidRPr="00C344CA">
              <w:rPr>
                <w:rFonts w:ascii="Calibri" w:hAnsi="Calibri" w:cs="Calibri"/>
                <w:b/>
                <w:sz w:val="16"/>
                <w:szCs w:val="16"/>
              </w:rPr>
              <w:t>12 miesięcy</w:t>
            </w:r>
          </w:p>
          <w:p w14:paraId="6693C5E1" w14:textId="2AD55550" w:rsidR="00A673E5" w:rsidRPr="006509E3" w:rsidRDefault="00A673E5" w:rsidP="008D4BF4">
            <w:pPr>
              <w:pStyle w:val="TableParagraph"/>
              <w:spacing w:before="1" w:line="264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344CA">
              <w:rPr>
                <w:rFonts w:ascii="Calibri" w:hAnsi="Calibri" w:cs="Calibri"/>
                <w:b/>
                <w:sz w:val="16"/>
                <w:szCs w:val="16"/>
              </w:rPr>
              <w:t>(MWh)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B986B65" w14:textId="77777777" w:rsidR="00A673E5" w:rsidRPr="006509E3" w:rsidRDefault="00A673E5" w:rsidP="008D4BF4">
            <w:pPr>
              <w:pStyle w:val="TableParagraph"/>
              <w:spacing w:line="264" w:lineRule="auto"/>
              <w:ind w:right="6"/>
              <w:jc w:val="center"/>
              <w:rPr>
                <w:rFonts w:ascii="Calibri" w:hAnsi="Calibri" w:cs="Calibri"/>
                <w:b/>
                <w:sz w:val="16"/>
                <w:szCs w:val="16"/>
                <w:u w:val="single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Cena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 xml:space="preserve">jednostkowa netto </w:t>
            </w:r>
            <w:r w:rsidRPr="006509E3">
              <w:rPr>
                <w:rFonts w:ascii="Calibri" w:hAnsi="Calibri" w:cs="Calibri"/>
                <w:b/>
                <w:sz w:val="16"/>
                <w:szCs w:val="16"/>
                <w:u w:val="single"/>
              </w:rPr>
              <w:t>z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  <w:u w:val="single"/>
              </w:rPr>
              <w:t>akcyzą</w:t>
            </w:r>
          </w:p>
          <w:p w14:paraId="515CECFD" w14:textId="77777777" w:rsidR="00A673E5" w:rsidRPr="006509E3" w:rsidRDefault="00A673E5" w:rsidP="008D4BF4">
            <w:pPr>
              <w:pStyle w:val="TableParagraph"/>
              <w:spacing w:line="264" w:lineRule="auto"/>
              <w:ind w:right="6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zł/(MWh)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4FC83F1" w14:textId="3B9F84D9" w:rsidR="00A673E5" w:rsidRPr="006509E3" w:rsidRDefault="00A673E5" w:rsidP="008D4BF4">
            <w:pPr>
              <w:pStyle w:val="TableParagraph"/>
              <w:spacing w:before="101" w:line="264" w:lineRule="auto"/>
              <w:ind w:left="1" w:firstLine="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Wartość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zamówienia netto</w:t>
            </w:r>
            <w:r w:rsidRPr="006509E3">
              <w:rPr>
                <w:rFonts w:ascii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/w</w:t>
            </w:r>
            <w:r w:rsidRPr="006509E3">
              <w:rPr>
                <w:rFonts w:ascii="Calibri" w:hAnsi="Calibri" w:cs="Calibri"/>
                <w:b/>
                <w:spacing w:val="3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zł/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 xml:space="preserve">kol. </w:t>
            </w:r>
            <w:r w:rsidR="00152370">
              <w:rPr>
                <w:rFonts w:ascii="Calibri" w:hAnsi="Calibri" w:cs="Calibri"/>
                <w:b/>
                <w:sz w:val="16"/>
                <w:szCs w:val="16"/>
              </w:rPr>
              <w:t>5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x</w:t>
            </w:r>
            <w:r w:rsidR="00152370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65EB32F" w14:textId="77777777" w:rsidR="00A673E5" w:rsidRPr="006509E3" w:rsidRDefault="00A673E5" w:rsidP="008D4BF4">
            <w:pPr>
              <w:pStyle w:val="TableParagraph"/>
              <w:spacing w:before="101" w:line="264" w:lineRule="auto"/>
              <w:ind w:right="21" w:firstLine="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Kwota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podatku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VAT</w:t>
            </w:r>
            <w:r w:rsidRPr="006509E3">
              <w:rPr>
                <w:rFonts w:ascii="Calibri" w:hAnsi="Calibri" w:cs="Calibri"/>
                <w:b/>
                <w:spacing w:val="-10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23%</w:t>
            </w:r>
          </w:p>
          <w:p w14:paraId="4A0CC4A7" w14:textId="77777777" w:rsidR="00A673E5" w:rsidRPr="006509E3" w:rsidRDefault="00A673E5" w:rsidP="008D4BF4">
            <w:pPr>
              <w:pStyle w:val="TableParagraph"/>
              <w:spacing w:line="217" w:lineRule="exact"/>
              <w:ind w:left="89" w:right="7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/w</w:t>
            </w:r>
            <w:r w:rsidRPr="006509E3">
              <w:rPr>
                <w:rFonts w:ascii="Calibri" w:hAnsi="Calibri" w:cs="Calibri"/>
                <w:b/>
                <w:spacing w:val="2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zł/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6E10572" w14:textId="48D3EEF6" w:rsidR="00A673E5" w:rsidRPr="006509E3" w:rsidRDefault="00A673E5" w:rsidP="008D4BF4">
            <w:pPr>
              <w:pStyle w:val="TableParagraph"/>
              <w:spacing w:before="101" w:line="264" w:lineRule="auto"/>
              <w:ind w:hanging="1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Wartość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zamówienia</w:t>
            </w:r>
            <w:r w:rsidRPr="006509E3">
              <w:rPr>
                <w:rFonts w:ascii="Calibri" w:hAnsi="Calibri" w:cs="Calibri"/>
                <w:b/>
                <w:spacing w:val="-45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brutto /w zł/</w:t>
            </w:r>
            <w:r w:rsidRPr="006509E3">
              <w:rPr>
                <w:rFonts w:ascii="Calibri" w:hAnsi="Calibri" w:cs="Calibri"/>
                <w:b/>
                <w:spacing w:val="-45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 xml:space="preserve">kol. </w:t>
            </w:r>
            <w:r w:rsidR="00523243"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+</w:t>
            </w:r>
            <w:r w:rsidR="00523243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</w:tr>
      <w:tr w:rsidR="00A673E5" w:rsidRPr="00655EAA" w14:paraId="078FC1DD" w14:textId="77777777" w:rsidTr="00C82CD3">
        <w:trPr>
          <w:trHeight w:val="23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0A667CED" w14:textId="77777777" w:rsidR="00A673E5" w:rsidRPr="00655EAA" w:rsidRDefault="00A673E5" w:rsidP="008D4BF4">
            <w:pPr>
              <w:pStyle w:val="TableParagraph"/>
              <w:spacing w:line="193" w:lineRule="exact"/>
              <w:ind w:left="1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55EAA">
              <w:rPr>
                <w:rFonts w:ascii="Calibri" w:hAnsi="Calibri" w:cs="Calibri"/>
                <w:w w:val="99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18D33963" w14:textId="77777777" w:rsidR="00A673E5" w:rsidRPr="00655EAA" w:rsidRDefault="00A673E5" w:rsidP="008D4BF4">
            <w:pPr>
              <w:pStyle w:val="TableParagraph"/>
              <w:spacing w:line="193" w:lineRule="exact"/>
              <w:ind w:left="1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55EAA">
              <w:rPr>
                <w:rFonts w:ascii="Calibri" w:hAnsi="Calibri" w:cs="Calibri"/>
                <w:w w:val="99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7A4D41A9" w14:textId="2337AA9A" w:rsidR="00A673E5" w:rsidRPr="00655EAA" w:rsidRDefault="00152370" w:rsidP="008D4BF4">
            <w:pPr>
              <w:pStyle w:val="TableParagraph"/>
              <w:spacing w:line="193" w:lineRule="exact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00DCE12A" w14:textId="77777777" w:rsidR="00A673E5" w:rsidRPr="00655EAA" w:rsidRDefault="00A673E5" w:rsidP="008D4BF4">
            <w:pPr>
              <w:pStyle w:val="TableParagraph"/>
              <w:spacing w:line="193" w:lineRule="exact"/>
              <w:ind w:left="1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55EAA">
              <w:rPr>
                <w:rFonts w:ascii="Calibri" w:hAnsi="Calibri" w:cs="Calibri"/>
                <w:w w:val="99"/>
                <w:sz w:val="20"/>
                <w:szCs w:val="20"/>
              </w:rPr>
              <w:t>4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34B6C9F9" w14:textId="23C9C938" w:rsidR="00A673E5" w:rsidRPr="00655EAA" w:rsidRDefault="00152370" w:rsidP="008D4BF4">
            <w:pPr>
              <w:pStyle w:val="TableParagraph"/>
              <w:spacing w:line="193" w:lineRule="exact"/>
              <w:ind w:left="1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w w:val="99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376E6236" w14:textId="2B53A028" w:rsidR="00A673E5" w:rsidRPr="00655EAA" w:rsidRDefault="00152370" w:rsidP="008D4BF4">
            <w:pPr>
              <w:pStyle w:val="TableParagraph"/>
              <w:spacing w:line="193" w:lineRule="exact"/>
              <w:ind w:left="1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w w:val="99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20BA88FC" w14:textId="3DA79FBB" w:rsidR="00A673E5" w:rsidRPr="00655EAA" w:rsidRDefault="00152370" w:rsidP="008D4BF4">
            <w:pPr>
              <w:pStyle w:val="TableParagraph"/>
              <w:spacing w:line="193" w:lineRule="exact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w w:val="99"/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2F25FD72" w14:textId="0042BABA" w:rsidR="00A673E5" w:rsidRPr="00655EAA" w:rsidRDefault="00152370" w:rsidP="008D4BF4">
            <w:pPr>
              <w:pStyle w:val="TableParagraph"/>
              <w:spacing w:line="193" w:lineRule="exact"/>
              <w:ind w:left="91" w:right="7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5F78C658" w14:textId="5F55F5C0" w:rsidR="00A673E5" w:rsidRPr="00655EAA" w:rsidRDefault="00152370" w:rsidP="008D4BF4">
            <w:pPr>
              <w:pStyle w:val="TableParagraph"/>
              <w:spacing w:line="193" w:lineRule="exact"/>
              <w:ind w:left="89" w:right="68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</w:tr>
      <w:tr w:rsidR="00A673E5" w:rsidRPr="00655EAA" w14:paraId="11D978B0" w14:textId="77777777" w:rsidTr="00C82CD3">
        <w:trPr>
          <w:trHeight w:val="78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0790B" w14:textId="77777777" w:rsidR="00A673E5" w:rsidRPr="00655EAA" w:rsidRDefault="00A673E5" w:rsidP="008D4BF4">
            <w:pPr>
              <w:pStyle w:val="TableParagraph"/>
              <w:ind w:left="54" w:right="34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7A627D" w14:textId="77777777" w:rsidR="00A673E5" w:rsidRDefault="00A673E5" w:rsidP="008D4BF4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Muzeum „Pamięć i Tożsamość” im. św. Jana Pawła II (w organizacji)</w:t>
            </w:r>
          </w:p>
          <w:p w14:paraId="3FF12EF9" w14:textId="77777777" w:rsidR="00A673E5" w:rsidRPr="00072263" w:rsidRDefault="00A673E5" w:rsidP="008D4BF4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226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ul. Droga </w:t>
            </w:r>
            <w:proofErr w:type="spellStart"/>
            <w:r w:rsidRPr="00072263">
              <w:rPr>
                <w:rFonts w:ascii="Calibri" w:hAnsi="Calibri" w:cs="Calibri"/>
                <w:b/>
                <w:bCs/>
                <w:sz w:val="20"/>
                <w:szCs w:val="20"/>
              </w:rPr>
              <w:t>Starotoruńska</w:t>
            </w:r>
            <w:proofErr w:type="spellEnd"/>
            <w:r w:rsidRPr="0007226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1A</w:t>
            </w:r>
          </w:p>
          <w:p w14:paraId="790F668A" w14:textId="77777777" w:rsidR="00A673E5" w:rsidRPr="00655EAA" w:rsidRDefault="00A673E5" w:rsidP="008D4BF4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2263">
              <w:rPr>
                <w:rFonts w:ascii="Calibri" w:hAnsi="Calibri" w:cs="Calibri"/>
                <w:b/>
                <w:bCs/>
                <w:sz w:val="20"/>
                <w:szCs w:val="20"/>
              </w:rPr>
              <w:t>87-100 Toruń</w:t>
            </w:r>
          </w:p>
          <w:p w14:paraId="51D05C68" w14:textId="505D292B" w:rsidR="00A673E5" w:rsidRPr="00655EAA" w:rsidRDefault="00A673E5" w:rsidP="008D4BF4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16E8A" w14:textId="66F952AD" w:rsidR="00A673E5" w:rsidRPr="00655EAA" w:rsidRDefault="00A673E5" w:rsidP="006509E3">
            <w:pPr>
              <w:pStyle w:val="TableParagraph"/>
              <w:spacing w:before="24"/>
              <w:ind w:left="3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B21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A91AD" w14:textId="77777777" w:rsidR="00A673E5" w:rsidRPr="006509E3" w:rsidRDefault="00A673E5" w:rsidP="008D4BF4">
            <w:pPr>
              <w:ind w:left="57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6509E3">
              <w:rPr>
                <w:rFonts w:cs="Calibri"/>
                <w:b/>
                <w:bCs/>
                <w:sz w:val="16"/>
                <w:szCs w:val="16"/>
                <w:lang w:eastAsia="en-US"/>
              </w:rPr>
              <w:t>590243891042926958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3891D" w14:textId="50BE5E13" w:rsidR="00A673E5" w:rsidRPr="00655EAA" w:rsidRDefault="00A673E5" w:rsidP="008D4BF4">
            <w:pPr>
              <w:pStyle w:val="TableParagraph"/>
              <w:ind w:left="19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sz w:val="20"/>
                <w:szCs w:val="20"/>
              </w:rPr>
              <w:t>1 188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07EBE" w14:textId="77777777" w:rsidR="00A673E5" w:rsidRPr="00655EAA" w:rsidRDefault="00A673E5" w:rsidP="008D4BF4">
            <w:pPr>
              <w:pStyle w:val="TableParagraph"/>
              <w:ind w:left="2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AE1CA" w14:textId="77777777" w:rsidR="00A673E5" w:rsidRPr="00655EAA" w:rsidRDefault="00A673E5" w:rsidP="008D4BF4">
            <w:pPr>
              <w:pStyle w:val="TableParagraph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4E703" w14:textId="77777777" w:rsidR="00A673E5" w:rsidRPr="00655EAA" w:rsidRDefault="00A673E5" w:rsidP="008D4BF4">
            <w:pPr>
              <w:pStyle w:val="TableParagraph"/>
              <w:ind w:left="1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F35D6" w14:textId="77777777" w:rsidR="00A673E5" w:rsidRPr="00655EAA" w:rsidRDefault="00A673E5" w:rsidP="008D4BF4">
            <w:pPr>
              <w:pStyle w:val="TableParagraph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673E5" w:rsidRPr="00655EAA" w14:paraId="730D5563" w14:textId="77777777" w:rsidTr="00C82CD3">
        <w:trPr>
          <w:trHeight w:val="78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097CE" w14:textId="77777777" w:rsidR="00A673E5" w:rsidRPr="00655EAA" w:rsidRDefault="00A673E5" w:rsidP="008D4BF4">
            <w:pPr>
              <w:pStyle w:val="TableParagraph"/>
              <w:ind w:left="54" w:right="34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C7D91" w14:textId="67C32643" w:rsidR="00A673E5" w:rsidRPr="00655EAA" w:rsidRDefault="00A673E5" w:rsidP="008D4BF4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4A3308" w14:textId="05E5B721" w:rsidR="00A673E5" w:rsidRPr="00655EAA" w:rsidRDefault="00A673E5" w:rsidP="006509E3">
            <w:pPr>
              <w:pStyle w:val="TableParagraph"/>
              <w:spacing w:before="24"/>
              <w:ind w:left="3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B11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4BA0A" w14:textId="77777777" w:rsidR="00A673E5" w:rsidRPr="006509E3" w:rsidRDefault="00A673E5" w:rsidP="008D4BF4">
            <w:pPr>
              <w:ind w:left="57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6509E3">
              <w:rPr>
                <w:rFonts w:cs="Calibri"/>
                <w:b/>
                <w:bCs/>
                <w:sz w:val="16"/>
                <w:szCs w:val="16"/>
                <w:lang w:eastAsia="en-US"/>
              </w:rPr>
              <w:t>590243891042926934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1B61F" w14:textId="322BE4F5" w:rsidR="00A673E5" w:rsidRPr="00655EAA" w:rsidRDefault="00A673E5" w:rsidP="008D4BF4">
            <w:pPr>
              <w:pStyle w:val="TableParagraph"/>
              <w:ind w:left="19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sz w:val="20"/>
                <w:szCs w:val="20"/>
              </w:rPr>
              <w:t>27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F41BA" w14:textId="77777777" w:rsidR="00A673E5" w:rsidRPr="00655EAA" w:rsidRDefault="00A673E5" w:rsidP="008D4BF4">
            <w:pPr>
              <w:pStyle w:val="TableParagraph"/>
              <w:ind w:left="2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94C98" w14:textId="77777777" w:rsidR="00A673E5" w:rsidRPr="00655EAA" w:rsidRDefault="00A673E5" w:rsidP="008D4BF4">
            <w:pPr>
              <w:pStyle w:val="TableParagraph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C3CC2" w14:textId="77777777" w:rsidR="00A673E5" w:rsidRPr="00655EAA" w:rsidRDefault="00A673E5" w:rsidP="008D4BF4">
            <w:pPr>
              <w:pStyle w:val="TableParagraph"/>
              <w:ind w:left="1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3BAA4" w14:textId="77777777" w:rsidR="00A673E5" w:rsidRPr="00655EAA" w:rsidRDefault="00A673E5" w:rsidP="008D4BF4">
            <w:pPr>
              <w:pStyle w:val="TableParagraph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82CD3" w:rsidRPr="00655EAA" w14:paraId="3316D9AA" w14:textId="77777777" w:rsidTr="00C82CD3">
        <w:trPr>
          <w:trHeight w:val="397"/>
        </w:trPr>
        <w:tc>
          <w:tcPr>
            <w:tcW w:w="7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6B292E17" w14:textId="03BE7C12" w:rsidR="00C82CD3" w:rsidRPr="00655EAA" w:rsidRDefault="00C82CD3" w:rsidP="00C344CA">
            <w:pPr>
              <w:pStyle w:val="TableParagraph"/>
              <w:ind w:left="207" w:right="19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vAlign w:val="center"/>
          </w:tcPr>
          <w:p w14:paraId="25DA288F" w14:textId="77777777" w:rsidR="00C82CD3" w:rsidRPr="00655EAA" w:rsidRDefault="00C82CD3" w:rsidP="00C344CA">
            <w:pPr>
              <w:pStyle w:val="TableParagraph"/>
              <w:ind w:left="89" w:right="6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vAlign w:val="center"/>
          </w:tcPr>
          <w:p w14:paraId="3D52C7B2" w14:textId="77777777" w:rsidR="00C82CD3" w:rsidRPr="00655EAA" w:rsidRDefault="00C82CD3" w:rsidP="00C344CA">
            <w:pPr>
              <w:pStyle w:val="TableParagraph"/>
              <w:ind w:left="91" w:right="7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vAlign w:val="center"/>
          </w:tcPr>
          <w:p w14:paraId="2BC3D806" w14:textId="77777777" w:rsidR="00C82CD3" w:rsidRPr="00655EAA" w:rsidRDefault="00C82CD3" w:rsidP="00C344CA">
            <w:pPr>
              <w:pStyle w:val="TableParagraph"/>
              <w:ind w:left="89" w:right="6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600C51C0" w14:textId="77777777" w:rsidR="002D6022" w:rsidRDefault="002D6022" w:rsidP="00102952">
      <w:pPr>
        <w:spacing w:line="264" w:lineRule="auto"/>
        <w:jc w:val="both"/>
        <w:rPr>
          <w:rFonts w:asciiTheme="minorHAnsi" w:hAnsiTheme="minorHAnsi" w:cstheme="minorHAnsi"/>
        </w:rPr>
      </w:pPr>
    </w:p>
    <w:p w14:paraId="0D46F179" w14:textId="6DBAA25F" w:rsidR="002D6022" w:rsidRDefault="002D6022" w:rsidP="00102952">
      <w:pPr>
        <w:spacing w:line="264" w:lineRule="auto"/>
        <w:jc w:val="both"/>
        <w:rPr>
          <w:rFonts w:asciiTheme="minorHAnsi" w:hAnsiTheme="minorHAnsi" w:cstheme="minorHAnsi"/>
        </w:rPr>
      </w:pPr>
      <w:r w:rsidRPr="001B3B92">
        <w:rPr>
          <w:rFonts w:asciiTheme="minorHAnsi" w:hAnsiTheme="minorHAnsi" w:cstheme="minorHAnsi"/>
        </w:rPr>
        <w:t>Oraz dla zamówienia w zakresie prawa opcji:</w:t>
      </w:r>
    </w:p>
    <w:tbl>
      <w:tblPr>
        <w:tblStyle w:val="TableNormal"/>
        <w:tblW w:w="10203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560"/>
        <w:gridCol w:w="1559"/>
        <w:gridCol w:w="930"/>
        <w:gridCol w:w="1054"/>
        <w:gridCol w:w="1317"/>
        <w:gridCol w:w="784"/>
        <w:gridCol w:w="872"/>
      </w:tblGrid>
      <w:tr w:rsidR="002D6022" w:rsidRPr="00A673E5" w14:paraId="5897A1CD" w14:textId="77777777" w:rsidTr="003E32F8">
        <w:trPr>
          <w:trHeight w:val="1271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EB71BAA" w14:textId="77777777" w:rsidR="002D6022" w:rsidRPr="006509E3" w:rsidRDefault="002D6022" w:rsidP="003E32F8">
            <w:pPr>
              <w:pStyle w:val="TableParagraph"/>
              <w:ind w:left="56" w:right="34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1AD51A7" w14:textId="77777777" w:rsidR="002D6022" w:rsidRPr="006509E3" w:rsidRDefault="002D6022" w:rsidP="003E32F8">
            <w:pPr>
              <w:pStyle w:val="TableParagraph"/>
              <w:ind w:left="31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Punkt poboru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122481E" w14:textId="77777777" w:rsidR="002D6022" w:rsidRPr="006509E3" w:rsidRDefault="002D6022" w:rsidP="003E32F8">
            <w:pPr>
              <w:pStyle w:val="TableParagraph"/>
              <w:ind w:left="3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344CA">
              <w:rPr>
                <w:rFonts w:ascii="Calibri" w:hAnsi="Calibri" w:cs="Calibri"/>
                <w:b/>
                <w:sz w:val="16"/>
                <w:szCs w:val="16"/>
              </w:rPr>
              <w:t>Grupa</w:t>
            </w:r>
            <w:r w:rsidRPr="00C344CA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C344CA">
              <w:rPr>
                <w:rFonts w:ascii="Calibri" w:hAnsi="Calibri" w:cs="Calibri"/>
                <w:b/>
                <w:sz w:val="16"/>
                <w:szCs w:val="16"/>
              </w:rPr>
              <w:t>taryfowa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B354F36" w14:textId="77777777" w:rsidR="002D6022" w:rsidRPr="006509E3" w:rsidRDefault="002D6022" w:rsidP="003E32F8">
            <w:pPr>
              <w:pStyle w:val="TableParagraph"/>
              <w:spacing w:before="1" w:line="264" w:lineRule="auto"/>
              <w:jc w:val="center"/>
              <w:rPr>
                <w:rFonts w:ascii="Calibri" w:hAnsi="Calibri" w:cs="Calibri"/>
                <w:b/>
                <w:spacing w:val="-45"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Nr PPE</w:t>
            </w:r>
          </w:p>
          <w:p w14:paraId="672C99D1" w14:textId="77777777" w:rsidR="002D6022" w:rsidRPr="006509E3" w:rsidRDefault="002D6022" w:rsidP="003E32F8">
            <w:pPr>
              <w:pStyle w:val="TableParagraph"/>
              <w:spacing w:before="1" w:line="264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OSD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515CC0B" w14:textId="77777777" w:rsidR="002D6022" w:rsidRPr="00C344CA" w:rsidRDefault="002D6022" w:rsidP="003E32F8">
            <w:pPr>
              <w:pStyle w:val="TableParagraph"/>
              <w:spacing w:before="1" w:line="264" w:lineRule="auto"/>
              <w:ind w:right="9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344CA">
              <w:rPr>
                <w:rFonts w:ascii="Calibri" w:hAnsi="Calibri" w:cs="Calibri"/>
                <w:b/>
                <w:sz w:val="16"/>
                <w:szCs w:val="16"/>
              </w:rPr>
              <w:t>Pręgow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ana ilość energii w okresie </w:t>
            </w:r>
            <w:r w:rsidRPr="00C344CA">
              <w:rPr>
                <w:rFonts w:ascii="Calibri" w:hAnsi="Calibri" w:cs="Calibri"/>
                <w:b/>
                <w:spacing w:val="-45"/>
                <w:sz w:val="16"/>
                <w:szCs w:val="16"/>
              </w:rPr>
              <w:t xml:space="preserve">   </w:t>
            </w:r>
            <w:r w:rsidRPr="00C344CA">
              <w:rPr>
                <w:rFonts w:ascii="Calibri" w:hAnsi="Calibri" w:cs="Calibri"/>
                <w:b/>
                <w:sz w:val="16"/>
                <w:szCs w:val="16"/>
              </w:rPr>
              <w:t>12 miesięcy</w:t>
            </w:r>
          </w:p>
          <w:p w14:paraId="20418D60" w14:textId="77777777" w:rsidR="002D6022" w:rsidRPr="006509E3" w:rsidRDefault="002D6022" w:rsidP="003E32F8">
            <w:pPr>
              <w:pStyle w:val="TableParagraph"/>
              <w:spacing w:before="1" w:line="264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344CA">
              <w:rPr>
                <w:rFonts w:ascii="Calibri" w:hAnsi="Calibri" w:cs="Calibri"/>
                <w:b/>
                <w:sz w:val="16"/>
                <w:szCs w:val="16"/>
              </w:rPr>
              <w:t>(MWh)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DD96B61" w14:textId="77777777" w:rsidR="002D6022" w:rsidRPr="006509E3" w:rsidRDefault="002D6022" w:rsidP="003E32F8">
            <w:pPr>
              <w:pStyle w:val="TableParagraph"/>
              <w:spacing w:line="264" w:lineRule="auto"/>
              <w:ind w:right="6"/>
              <w:jc w:val="center"/>
              <w:rPr>
                <w:rFonts w:ascii="Calibri" w:hAnsi="Calibri" w:cs="Calibri"/>
                <w:b/>
                <w:sz w:val="16"/>
                <w:szCs w:val="16"/>
                <w:u w:val="single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Cena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 xml:space="preserve">jednostkowa netto </w:t>
            </w:r>
            <w:r w:rsidRPr="006509E3">
              <w:rPr>
                <w:rFonts w:ascii="Calibri" w:hAnsi="Calibri" w:cs="Calibri"/>
                <w:b/>
                <w:sz w:val="16"/>
                <w:szCs w:val="16"/>
                <w:u w:val="single"/>
              </w:rPr>
              <w:t>z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  <w:u w:val="single"/>
              </w:rPr>
              <w:t>akcyzą</w:t>
            </w:r>
          </w:p>
          <w:p w14:paraId="68F910FF" w14:textId="77777777" w:rsidR="002D6022" w:rsidRPr="006509E3" w:rsidRDefault="002D6022" w:rsidP="003E32F8">
            <w:pPr>
              <w:pStyle w:val="TableParagraph"/>
              <w:spacing w:line="264" w:lineRule="auto"/>
              <w:ind w:right="6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zł/(MWh)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360DFFA6" w14:textId="77777777" w:rsidR="002D6022" w:rsidRPr="006509E3" w:rsidRDefault="002D6022" w:rsidP="003E32F8">
            <w:pPr>
              <w:pStyle w:val="TableParagraph"/>
              <w:spacing w:before="101" w:line="264" w:lineRule="auto"/>
              <w:ind w:left="1" w:firstLine="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Wartość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zamówienia netto</w:t>
            </w:r>
            <w:r w:rsidRPr="006509E3">
              <w:rPr>
                <w:rFonts w:ascii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/w</w:t>
            </w:r>
            <w:r w:rsidRPr="006509E3">
              <w:rPr>
                <w:rFonts w:ascii="Calibri" w:hAnsi="Calibri" w:cs="Calibri"/>
                <w:b/>
                <w:spacing w:val="3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zł/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 xml:space="preserve">kol.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5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x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2154431" w14:textId="77777777" w:rsidR="002D6022" w:rsidRPr="006509E3" w:rsidRDefault="002D6022" w:rsidP="003E32F8">
            <w:pPr>
              <w:pStyle w:val="TableParagraph"/>
              <w:spacing w:before="101" w:line="264" w:lineRule="auto"/>
              <w:ind w:right="21" w:firstLine="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Kwota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podatku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VAT</w:t>
            </w:r>
            <w:r w:rsidRPr="006509E3">
              <w:rPr>
                <w:rFonts w:ascii="Calibri" w:hAnsi="Calibri" w:cs="Calibri"/>
                <w:b/>
                <w:spacing w:val="-10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23%</w:t>
            </w:r>
          </w:p>
          <w:p w14:paraId="14E5F12F" w14:textId="77777777" w:rsidR="002D6022" w:rsidRPr="006509E3" w:rsidRDefault="002D6022" w:rsidP="003E32F8">
            <w:pPr>
              <w:pStyle w:val="TableParagraph"/>
              <w:spacing w:line="217" w:lineRule="exact"/>
              <w:ind w:left="89" w:right="7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/w</w:t>
            </w:r>
            <w:r w:rsidRPr="006509E3">
              <w:rPr>
                <w:rFonts w:ascii="Calibri" w:hAnsi="Calibri" w:cs="Calibri"/>
                <w:b/>
                <w:spacing w:val="2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zł/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4624255" w14:textId="77777777" w:rsidR="002D6022" w:rsidRPr="006509E3" w:rsidRDefault="002D6022" w:rsidP="003E32F8">
            <w:pPr>
              <w:pStyle w:val="TableParagraph"/>
              <w:spacing w:before="101" w:line="264" w:lineRule="auto"/>
              <w:ind w:hanging="1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Wartość</w:t>
            </w:r>
            <w:r w:rsidRPr="006509E3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zamówienia</w:t>
            </w:r>
            <w:r w:rsidRPr="006509E3">
              <w:rPr>
                <w:rFonts w:ascii="Calibri" w:hAnsi="Calibri" w:cs="Calibri"/>
                <w:b/>
                <w:spacing w:val="-45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brutto /w zł/</w:t>
            </w:r>
            <w:r w:rsidRPr="006509E3">
              <w:rPr>
                <w:rFonts w:ascii="Calibri" w:hAnsi="Calibri" w:cs="Calibri"/>
                <w:b/>
                <w:spacing w:val="-45"/>
                <w:sz w:val="16"/>
                <w:szCs w:val="16"/>
              </w:rPr>
              <w:t xml:space="preserve"> 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 xml:space="preserve">kol.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Pr="006509E3">
              <w:rPr>
                <w:rFonts w:ascii="Calibri" w:hAnsi="Calibri" w:cs="Calibri"/>
                <w:b/>
                <w:sz w:val="16"/>
                <w:szCs w:val="16"/>
              </w:rPr>
              <w:t>+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</w:tr>
      <w:tr w:rsidR="002D6022" w:rsidRPr="00655EAA" w14:paraId="702793B4" w14:textId="77777777" w:rsidTr="003E32F8">
        <w:trPr>
          <w:trHeight w:val="23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4C271707" w14:textId="77777777" w:rsidR="002D6022" w:rsidRPr="00655EAA" w:rsidRDefault="002D6022" w:rsidP="003E32F8">
            <w:pPr>
              <w:pStyle w:val="TableParagraph"/>
              <w:spacing w:line="193" w:lineRule="exact"/>
              <w:ind w:left="1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55EAA">
              <w:rPr>
                <w:rFonts w:ascii="Calibri" w:hAnsi="Calibri" w:cs="Calibri"/>
                <w:w w:val="99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12AB546B" w14:textId="77777777" w:rsidR="002D6022" w:rsidRPr="00655EAA" w:rsidRDefault="002D6022" w:rsidP="003E32F8">
            <w:pPr>
              <w:pStyle w:val="TableParagraph"/>
              <w:spacing w:line="193" w:lineRule="exact"/>
              <w:ind w:left="1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55EAA">
              <w:rPr>
                <w:rFonts w:ascii="Calibri" w:hAnsi="Calibri" w:cs="Calibri"/>
                <w:w w:val="99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51D23D6D" w14:textId="77777777" w:rsidR="002D6022" w:rsidRPr="00655EAA" w:rsidRDefault="002D6022" w:rsidP="003E32F8">
            <w:pPr>
              <w:pStyle w:val="TableParagraph"/>
              <w:spacing w:line="193" w:lineRule="exact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098B4D0D" w14:textId="77777777" w:rsidR="002D6022" w:rsidRPr="00655EAA" w:rsidRDefault="002D6022" w:rsidP="003E32F8">
            <w:pPr>
              <w:pStyle w:val="TableParagraph"/>
              <w:spacing w:line="193" w:lineRule="exact"/>
              <w:ind w:left="1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55EAA">
              <w:rPr>
                <w:rFonts w:ascii="Calibri" w:hAnsi="Calibri" w:cs="Calibri"/>
                <w:w w:val="99"/>
                <w:sz w:val="20"/>
                <w:szCs w:val="20"/>
              </w:rPr>
              <w:t>4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4017A604" w14:textId="77777777" w:rsidR="002D6022" w:rsidRPr="00655EAA" w:rsidRDefault="002D6022" w:rsidP="003E32F8">
            <w:pPr>
              <w:pStyle w:val="TableParagraph"/>
              <w:spacing w:line="193" w:lineRule="exact"/>
              <w:ind w:left="1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w w:val="99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6648CD6E" w14:textId="77777777" w:rsidR="002D6022" w:rsidRPr="00655EAA" w:rsidRDefault="002D6022" w:rsidP="003E32F8">
            <w:pPr>
              <w:pStyle w:val="TableParagraph"/>
              <w:spacing w:line="193" w:lineRule="exact"/>
              <w:ind w:left="1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w w:val="99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11FDD6F8" w14:textId="77777777" w:rsidR="002D6022" w:rsidRPr="00655EAA" w:rsidRDefault="002D6022" w:rsidP="003E32F8">
            <w:pPr>
              <w:pStyle w:val="TableParagraph"/>
              <w:spacing w:line="193" w:lineRule="exact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w w:val="99"/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522CB20C" w14:textId="77777777" w:rsidR="002D6022" w:rsidRPr="00655EAA" w:rsidRDefault="002D6022" w:rsidP="003E32F8">
            <w:pPr>
              <w:pStyle w:val="TableParagraph"/>
              <w:spacing w:line="193" w:lineRule="exact"/>
              <w:ind w:left="91" w:right="7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14:paraId="17B75AEA" w14:textId="77777777" w:rsidR="002D6022" w:rsidRPr="00655EAA" w:rsidRDefault="002D6022" w:rsidP="003E32F8">
            <w:pPr>
              <w:pStyle w:val="TableParagraph"/>
              <w:spacing w:line="193" w:lineRule="exact"/>
              <w:ind w:left="89" w:right="68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</w:tr>
      <w:tr w:rsidR="002D6022" w:rsidRPr="00655EAA" w14:paraId="1381B5BE" w14:textId="77777777" w:rsidTr="003E32F8">
        <w:trPr>
          <w:trHeight w:val="78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A5248" w14:textId="77777777" w:rsidR="002D6022" w:rsidRPr="00655EAA" w:rsidRDefault="002D6022" w:rsidP="003E32F8">
            <w:pPr>
              <w:pStyle w:val="TableParagraph"/>
              <w:ind w:left="54" w:right="34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9137197" w14:textId="77777777" w:rsidR="002D6022" w:rsidRDefault="002D6022" w:rsidP="003E32F8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Muzeum „Pamięć i Tożsamość” im. św. Jana Pawła II (w organizacji)</w:t>
            </w:r>
          </w:p>
          <w:p w14:paraId="59F99B1A" w14:textId="77777777" w:rsidR="002D6022" w:rsidRPr="00072263" w:rsidRDefault="002D6022" w:rsidP="003E32F8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226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ul. Droga </w:t>
            </w:r>
            <w:proofErr w:type="spellStart"/>
            <w:r w:rsidRPr="00072263">
              <w:rPr>
                <w:rFonts w:ascii="Calibri" w:hAnsi="Calibri" w:cs="Calibri"/>
                <w:b/>
                <w:bCs/>
                <w:sz w:val="20"/>
                <w:szCs w:val="20"/>
              </w:rPr>
              <w:t>Starotoruńska</w:t>
            </w:r>
            <w:proofErr w:type="spellEnd"/>
            <w:r w:rsidRPr="0007226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1A</w:t>
            </w:r>
          </w:p>
          <w:p w14:paraId="57C007D7" w14:textId="77777777" w:rsidR="002D6022" w:rsidRPr="00655EAA" w:rsidRDefault="002D6022" w:rsidP="003E32F8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2263">
              <w:rPr>
                <w:rFonts w:ascii="Calibri" w:hAnsi="Calibri" w:cs="Calibri"/>
                <w:b/>
                <w:bCs/>
                <w:sz w:val="20"/>
                <w:szCs w:val="20"/>
              </w:rPr>
              <w:t>87-100 Toruń</w:t>
            </w:r>
          </w:p>
          <w:p w14:paraId="7CF9A34F" w14:textId="77777777" w:rsidR="002D6022" w:rsidRPr="00655EAA" w:rsidRDefault="002D6022" w:rsidP="003E32F8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B1699" w14:textId="77777777" w:rsidR="002D6022" w:rsidRPr="00655EAA" w:rsidRDefault="002D6022" w:rsidP="003E32F8">
            <w:pPr>
              <w:pStyle w:val="TableParagraph"/>
              <w:spacing w:before="24"/>
              <w:ind w:left="3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B21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E99AA" w14:textId="77777777" w:rsidR="002D6022" w:rsidRPr="006509E3" w:rsidRDefault="002D6022" w:rsidP="003E32F8">
            <w:pPr>
              <w:ind w:left="57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6509E3">
              <w:rPr>
                <w:rFonts w:cs="Calibri"/>
                <w:b/>
                <w:bCs/>
                <w:sz w:val="16"/>
                <w:szCs w:val="16"/>
                <w:lang w:eastAsia="en-US"/>
              </w:rPr>
              <w:t>590243891042926958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9DD6F" w14:textId="0764A9E3" w:rsidR="002D6022" w:rsidRPr="00655EAA" w:rsidRDefault="002D6022" w:rsidP="003E32F8">
            <w:pPr>
              <w:pStyle w:val="TableParagraph"/>
              <w:ind w:left="19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356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0BA85" w14:textId="77777777" w:rsidR="002D6022" w:rsidRPr="00655EAA" w:rsidRDefault="002D6022" w:rsidP="003E32F8">
            <w:pPr>
              <w:pStyle w:val="TableParagraph"/>
              <w:ind w:left="2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0804C" w14:textId="77777777" w:rsidR="002D6022" w:rsidRPr="00655EAA" w:rsidRDefault="002D6022" w:rsidP="003E32F8">
            <w:pPr>
              <w:pStyle w:val="TableParagraph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6A060" w14:textId="77777777" w:rsidR="002D6022" w:rsidRPr="00655EAA" w:rsidRDefault="002D6022" w:rsidP="003E32F8">
            <w:pPr>
              <w:pStyle w:val="TableParagraph"/>
              <w:ind w:left="1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368A1" w14:textId="77777777" w:rsidR="002D6022" w:rsidRPr="00655EAA" w:rsidRDefault="002D6022" w:rsidP="003E32F8">
            <w:pPr>
              <w:pStyle w:val="TableParagraph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6022" w:rsidRPr="00655EAA" w14:paraId="078EFF2F" w14:textId="77777777" w:rsidTr="003E32F8">
        <w:trPr>
          <w:trHeight w:val="78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5F7E9" w14:textId="77777777" w:rsidR="002D6022" w:rsidRPr="00655EAA" w:rsidRDefault="002D6022" w:rsidP="003E32F8">
            <w:pPr>
              <w:pStyle w:val="TableParagraph"/>
              <w:ind w:left="54" w:right="34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4A732" w14:textId="77777777" w:rsidR="002D6022" w:rsidRPr="00655EAA" w:rsidRDefault="002D6022" w:rsidP="003E32F8">
            <w:pPr>
              <w:pStyle w:val="TableParagraph"/>
              <w:ind w:left="3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F0541" w14:textId="77777777" w:rsidR="002D6022" w:rsidRPr="00655EAA" w:rsidRDefault="002D6022" w:rsidP="003E32F8">
            <w:pPr>
              <w:pStyle w:val="TableParagraph"/>
              <w:spacing w:before="24"/>
              <w:ind w:left="3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bCs/>
                <w:sz w:val="20"/>
                <w:szCs w:val="20"/>
              </w:rPr>
              <w:t>B11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94B28" w14:textId="77777777" w:rsidR="002D6022" w:rsidRPr="006509E3" w:rsidRDefault="002D6022" w:rsidP="003E32F8">
            <w:pPr>
              <w:ind w:left="57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6509E3">
              <w:rPr>
                <w:rFonts w:cs="Calibri"/>
                <w:b/>
                <w:bCs/>
                <w:sz w:val="16"/>
                <w:szCs w:val="16"/>
                <w:lang w:eastAsia="en-US"/>
              </w:rPr>
              <w:t>590243891042926934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50E62" w14:textId="35B0AC6B" w:rsidR="002D6022" w:rsidRPr="00655EAA" w:rsidRDefault="002D6022" w:rsidP="003E32F8">
            <w:pPr>
              <w:pStyle w:val="TableParagraph"/>
              <w:ind w:left="19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B578B4" w14:textId="77777777" w:rsidR="002D6022" w:rsidRPr="00655EAA" w:rsidRDefault="002D6022" w:rsidP="003E32F8">
            <w:pPr>
              <w:pStyle w:val="TableParagraph"/>
              <w:ind w:left="2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E46695" w14:textId="77777777" w:rsidR="002D6022" w:rsidRPr="00655EAA" w:rsidRDefault="002D6022" w:rsidP="003E32F8">
            <w:pPr>
              <w:pStyle w:val="TableParagraph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05020" w14:textId="77777777" w:rsidR="002D6022" w:rsidRPr="00655EAA" w:rsidRDefault="002D6022" w:rsidP="003E32F8">
            <w:pPr>
              <w:pStyle w:val="TableParagraph"/>
              <w:ind w:left="1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EA7F9" w14:textId="77777777" w:rsidR="002D6022" w:rsidRPr="00655EAA" w:rsidRDefault="002D6022" w:rsidP="003E32F8">
            <w:pPr>
              <w:pStyle w:val="TableParagraph"/>
              <w:ind w:left="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6022" w:rsidRPr="00655EAA" w14:paraId="2B7103CE" w14:textId="77777777" w:rsidTr="003E32F8">
        <w:trPr>
          <w:trHeight w:val="397"/>
        </w:trPr>
        <w:tc>
          <w:tcPr>
            <w:tcW w:w="7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13E06E24" w14:textId="77777777" w:rsidR="002D6022" w:rsidRPr="00655EAA" w:rsidRDefault="002D6022" w:rsidP="003E32F8">
            <w:pPr>
              <w:pStyle w:val="TableParagraph"/>
              <w:ind w:left="207" w:right="19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5EAA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vAlign w:val="center"/>
          </w:tcPr>
          <w:p w14:paraId="23EE1A2B" w14:textId="77777777" w:rsidR="002D6022" w:rsidRPr="00655EAA" w:rsidRDefault="002D6022" w:rsidP="003E32F8">
            <w:pPr>
              <w:pStyle w:val="TableParagraph"/>
              <w:ind w:left="89" w:right="6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vAlign w:val="center"/>
          </w:tcPr>
          <w:p w14:paraId="006EBB37" w14:textId="77777777" w:rsidR="002D6022" w:rsidRPr="00655EAA" w:rsidRDefault="002D6022" w:rsidP="003E32F8">
            <w:pPr>
              <w:pStyle w:val="TableParagraph"/>
              <w:ind w:left="91" w:right="7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vAlign w:val="center"/>
          </w:tcPr>
          <w:p w14:paraId="3310ED6B" w14:textId="77777777" w:rsidR="002D6022" w:rsidRPr="00655EAA" w:rsidRDefault="002D6022" w:rsidP="003E32F8">
            <w:pPr>
              <w:pStyle w:val="TableParagraph"/>
              <w:ind w:left="89" w:right="6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49723A7" w14:textId="77777777" w:rsidR="002D6022" w:rsidRDefault="002D6022" w:rsidP="00102952">
      <w:pPr>
        <w:spacing w:line="264" w:lineRule="auto"/>
        <w:jc w:val="both"/>
        <w:rPr>
          <w:rFonts w:asciiTheme="minorHAnsi" w:hAnsiTheme="minorHAnsi" w:cstheme="minorHAnsi"/>
        </w:rPr>
      </w:pPr>
    </w:p>
    <w:p w14:paraId="37228DD4" w14:textId="31F0FA31" w:rsidR="00102952" w:rsidRPr="00EB0836" w:rsidRDefault="006509E3" w:rsidP="00102952">
      <w:pPr>
        <w:spacing w:line="264" w:lineRule="auto"/>
        <w:jc w:val="both"/>
        <w:rPr>
          <w:rFonts w:asciiTheme="minorHAnsi" w:hAnsiTheme="minorHAnsi" w:cstheme="minorHAnsi"/>
        </w:rPr>
      </w:pPr>
      <w:r w:rsidRPr="006509E3">
        <w:rPr>
          <w:rFonts w:asciiTheme="minorHAnsi" w:hAnsiTheme="minorHAnsi" w:cstheme="minorHAnsi"/>
        </w:rPr>
        <w:t>Uwaga: Podana w tabeli powyżej wielkość zużycia jest jedynie wartością szacunkową, służącą do porównania ofert. Faktyczne zużycie może się różni</w:t>
      </w:r>
      <w:r w:rsidR="00EC2F8D">
        <w:rPr>
          <w:rFonts w:asciiTheme="minorHAnsi" w:hAnsiTheme="minorHAnsi" w:cstheme="minorHAnsi"/>
        </w:rPr>
        <w:t>ć</w:t>
      </w:r>
      <w:r w:rsidRPr="006509E3">
        <w:rPr>
          <w:rFonts w:asciiTheme="minorHAnsi" w:hAnsiTheme="minorHAnsi" w:cstheme="minorHAnsi"/>
        </w:rPr>
        <w:t xml:space="preserve"> od podanego w tabeli</w:t>
      </w:r>
    </w:p>
    <w:p w14:paraId="43A7C9EB" w14:textId="77777777" w:rsidR="00102952" w:rsidRPr="00EB0836" w:rsidRDefault="00102952" w:rsidP="00012B51">
      <w:pPr>
        <w:pStyle w:val="Bezodstpw"/>
        <w:rPr>
          <w:rFonts w:asciiTheme="minorHAnsi" w:hAnsiTheme="minorHAnsi" w:cstheme="minorHAnsi"/>
          <w:b/>
          <w:szCs w:val="20"/>
        </w:rPr>
      </w:pPr>
    </w:p>
    <w:p w14:paraId="16FA164A" w14:textId="77777777" w:rsidR="00570B3D" w:rsidRPr="00EB0836" w:rsidRDefault="00BC1E0B" w:rsidP="00D024C3">
      <w:pPr>
        <w:pStyle w:val="Bezodstpw"/>
        <w:jc w:val="center"/>
        <w:rPr>
          <w:rFonts w:asciiTheme="minorHAnsi" w:hAnsiTheme="minorHAnsi" w:cstheme="minorHAnsi"/>
          <w:b/>
          <w:szCs w:val="20"/>
        </w:rPr>
      </w:pPr>
      <w:r w:rsidRPr="00EB0836">
        <w:rPr>
          <w:rFonts w:asciiTheme="minorHAnsi" w:hAnsiTheme="minorHAnsi" w:cstheme="minorHAnsi"/>
          <w:b/>
          <w:szCs w:val="20"/>
        </w:rPr>
        <w:t xml:space="preserve">III. </w:t>
      </w:r>
      <w:r w:rsidR="0065133F" w:rsidRPr="00EB0836">
        <w:rPr>
          <w:rFonts w:asciiTheme="minorHAnsi" w:hAnsiTheme="minorHAnsi" w:cstheme="minorHAnsi"/>
          <w:b/>
          <w:szCs w:val="20"/>
        </w:rPr>
        <w:t>OŚWIADCZENIA</w:t>
      </w:r>
    </w:p>
    <w:p w14:paraId="1335C72A" w14:textId="77777777" w:rsidR="004A24A4" w:rsidRPr="00EB0836" w:rsidRDefault="004A24A4" w:rsidP="00D024C3">
      <w:pPr>
        <w:pStyle w:val="Bezodstpw"/>
        <w:jc w:val="center"/>
        <w:rPr>
          <w:rFonts w:asciiTheme="minorHAnsi" w:hAnsiTheme="minorHAnsi" w:cstheme="minorHAnsi"/>
          <w:b/>
          <w:szCs w:val="20"/>
        </w:rPr>
      </w:pPr>
    </w:p>
    <w:p w14:paraId="1126452B" w14:textId="77777777" w:rsidR="00147E34" w:rsidRPr="00EB0836" w:rsidRDefault="00147E34" w:rsidP="0065133F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Cs w:val="20"/>
        </w:rPr>
      </w:pPr>
      <w:r w:rsidRPr="00EB0836">
        <w:rPr>
          <w:rFonts w:asciiTheme="minorHAnsi" w:hAnsiTheme="minorHAnsi" w:cstheme="minorHAnsi"/>
          <w:szCs w:val="20"/>
        </w:rPr>
        <w:t>Oświadczam</w:t>
      </w:r>
      <w:r w:rsidR="00F82E8C" w:rsidRPr="00EB0836">
        <w:rPr>
          <w:rFonts w:asciiTheme="minorHAnsi" w:hAnsiTheme="minorHAnsi" w:cstheme="minorHAnsi"/>
          <w:szCs w:val="20"/>
        </w:rPr>
        <w:t>(-</w:t>
      </w:r>
      <w:r w:rsidRPr="00EB0836">
        <w:rPr>
          <w:rFonts w:asciiTheme="minorHAnsi" w:hAnsiTheme="minorHAnsi" w:cstheme="minorHAnsi"/>
          <w:szCs w:val="20"/>
        </w:rPr>
        <w:t>y</w:t>
      </w:r>
      <w:r w:rsidR="00F82E8C" w:rsidRPr="00EB0836">
        <w:rPr>
          <w:rFonts w:asciiTheme="minorHAnsi" w:hAnsiTheme="minorHAnsi" w:cstheme="minorHAnsi"/>
          <w:szCs w:val="20"/>
        </w:rPr>
        <w:t>)</w:t>
      </w:r>
      <w:r w:rsidRPr="00EB0836">
        <w:rPr>
          <w:rFonts w:asciiTheme="minorHAnsi" w:hAnsiTheme="minorHAnsi" w:cstheme="minorHAnsi"/>
          <w:szCs w:val="20"/>
        </w:rPr>
        <w:t>, że zapoznaliśmy się ze Specyfikacją Warunków Zamówienia i akceptujemy wszystk</w:t>
      </w:r>
      <w:r w:rsidR="00CA764F" w:rsidRPr="00EB0836">
        <w:rPr>
          <w:rFonts w:asciiTheme="minorHAnsi" w:hAnsiTheme="minorHAnsi" w:cstheme="minorHAnsi"/>
          <w:szCs w:val="20"/>
        </w:rPr>
        <w:t>ie warunki w niej zawarte.</w:t>
      </w:r>
    </w:p>
    <w:p w14:paraId="04382ADD" w14:textId="77777777" w:rsidR="005A539A" w:rsidRPr="00EB0836" w:rsidRDefault="00F82E8C" w:rsidP="005A539A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Cs w:val="20"/>
        </w:rPr>
      </w:pPr>
      <w:r w:rsidRPr="00EB0836">
        <w:rPr>
          <w:rFonts w:asciiTheme="minorHAnsi" w:hAnsiTheme="minorHAnsi" w:cstheme="minorHAnsi"/>
          <w:szCs w:val="20"/>
        </w:rPr>
        <w:t>Oświadczam(-y)</w:t>
      </w:r>
      <w:r w:rsidR="00CA764F" w:rsidRPr="00EB0836">
        <w:rPr>
          <w:rFonts w:asciiTheme="minorHAnsi" w:hAnsiTheme="minorHAnsi" w:cstheme="minorHAnsi"/>
          <w:szCs w:val="20"/>
        </w:rPr>
        <w:t xml:space="preserve">, </w:t>
      </w:r>
      <w:r w:rsidR="00CA764F" w:rsidRPr="00EB0836">
        <w:rPr>
          <w:rFonts w:asciiTheme="minorHAnsi" w:eastAsiaTheme="minorHAnsi" w:hAnsiTheme="minorHAnsi" w:cstheme="minorHAnsi"/>
          <w:szCs w:val="20"/>
          <w:lang w:eastAsia="en-US"/>
        </w:rPr>
        <w:t>że uzyskaliśmy wszelkie informacje niezbędne do prawidłowego przygotowania i złożenia niniejszej oferty.</w:t>
      </w:r>
    </w:p>
    <w:p w14:paraId="79D10226" w14:textId="77777777" w:rsidR="00CA764F" w:rsidRPr="00EB0836" w:rsidRDefault="005A539A" w:rsidP="005A539A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Cs w:val="20"/>
        </w:rPr>
      </w:pPr>
      <w:r w:rsidRPr="00EB0836">
        <w:rPr>
          <w:rFonts w:asciiTheme="minorHAnsi" w:hAnsiTheme="minorHAnsi" w:cstheme="minorHAnsi"/>
          <w:szCs w:val="20"/>
        </w:rPr>
        <w:t xml:space="preserve">Oświadczam(-my), że zapoznałem(-liśmy) się z warunkami zawartymi w SWZ oraz w </w:t>
      </w:r>
      <w:r w:rsidR="00D22F56" w:rsidRPr="00EB0836">
        <w:rPr>
          <w:rFonts w:asciiTheme="minorHAnsi" w:hAnsiTheme="minorHAnsi" w:cstheme="minorHAnsi"/>
          <w:szCs w:val="20"/>
        </w:rPr>
        <w:t>projektowanych postanowieniach umowy</w:t>
      </w:r>
      <w:r w:rsidRPr="00EB0836">
        <w:rPr>
          <w:rFonts w:asciiTheme="minorHAnsi" w:hAnsiTheme="minorHAnsi" w:cstheme="minorHAnsi"/>
          <w:szCs w:val="20"/>
        </w:rPr>
        <w:t>, które zostaną wprowadzone do treści zawieranej umowy i akceptuję (-</w:t>
      </w:r>
      <w:proofErr w:type="spellStart"/>
      <w:r w:rsidRPr="00EB0836">
        <w:rPr>
          <w:rFonts w:asciiTheme="minorHAnsi" w:hAnsiTheme="minorHAnsi" w:cstheme="minorHAnsi"/>
          <w:szCs w:val="20"/>
        </w:rPr>
        <w:t>emy</w:t>
      </w:r>
      <w:proofErr w:type="spellEnd"/>
      <w:r w:rsidRPr="00EB0836">
        <w:rPr>
          <w:rFonts w:asciiTheme="minorHAnsi" w:hAnsiTheme="minorHAnsi" w:cstheme="minorHAnsi"/>
          <w:szCs w:val="20"/>
        </w:rPr>
        <w:t xml:space="preserve">) je w całości. W razie wybrania mojej (naszej) oferty zobowiązuję(-jemy) się do podpisania umowy na warunkach zawartych we wzorze umowy </w:t>
      </w:r>
      <w:r w:rsidRPr="00FF0EC0">
        <w:rPr>
          <w:rFonts w:asciiTheme="minorHAnsi" w:hAnsiTheme="minorHAnsi" w:cstheme="minorHAnsi"/>
          <w:szCs w:val="20"/>
        </w:rPr>
        <w:t>stan</w:t>
      </w:r>
      <w:r w:rsidR="006C693D" w:rsidRPr="00FF0EC0">
        <w:rPr>
          <w:rFonts w:asciiTheme="minorHAnsi" w:hAnsiTheme="minorHAnsi" w:cstheme="minorHAnsi"/>
          <w:szCs w:val="20"/>
        </w:rPr>
        <w:t xml:space="preserve">owiącym załącznik nr </w:t>
      </w:r>
      <w:r w:rsidR="00FC56A8" w:rsidRPr="00FF0EC0">
        <w:rPr>
          <w:rFonts w:asciiTheme="minorHAnsi" w:hAnsiTheme="minorHAnsi" w:cstheme="minorHAnsi"/>
          <w:szCs w:val="20"/>
        </w:rPr>
        <w:t xml:space="preserve"> </w:t>
      </w:r>
      <w:r w:rsidR="00057770" w:rsidRPr="00FF0EC0">
        <w:rPr>
          <w:rFonts w:asciiTheme="minorHAnsi" w:hAnsiTheme="minorHAnsi" w:cstheme="minorHAnsi"/>
          <w:szCs w:val="20"/>
        </w:rPr>
        <w:t xml:space="preserve">8 </w:t>
      </w:r>
      <w:r w:rsidRPr="00FF0EC0">
        <w:rPr>
          <w:rFonts w:asciiTheme="minorHAnsi" w:hAnsiTheme="minorHAnsi" w:cstheme="minorHAnsi"/>
          <w:szCs w:val="20"/>
        </w:rPr>
        <w:t>do</w:t>
      </w:r>
      <w:r w:rsidRPr="00EB0836">
        <w:rPr>
          <w:rFonts w:asciiTheme="minorHAnsi" w:hAnsiTheme="minorHAnsi" w:cstheme="minorHAnsi"/>
          <w:szCs w:val="20"/>
        </w:rPr>
        <w:t xml:space="preserve"> SWZ  oraz w miejscu i terminie określonym przez Zamawiającego.</w:t>
      </w:r>
    </w:p>
    <w:p w14:paraId="624C6FE7" w14:textId="77777777" w:rsidR="00C90FEF" w:rsidRPr="00EB0836" w:rsidRDefault="00C90FEF" w:rsidP="001918B3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lang w:eastAsia="en-US"/>
        </w:rPr>
      </w:pPr>
      <w:r w:rsidRPr="00EB0836">
        <w:rPr>
          <w:rFonts w:asciiTheme="minorHAnsi" w:hAnsiTheme="minorHAnsi" w:cstheme="minorHAnsi"/>
        </w:rPr>
        <w:t xml:space="preserve">Oferuję (-jemy) termin płatności </w:t>
      </w:r>
      <w:r w:rsidR="006007F3" w:rsidRPr="00EB0836">
        <w:rPr>
          <w:rFonts w:asciiTheme="minorHAnsi" w:hAnsiTheme="minorHAnsi" w:cstheme="minorHAnsi"/>
          <w:color w:val="000000" w:themeColor="text1"/>
        </w:rPr>
        <w:t xml:space="preserve">14 </w:t>
      </w:r>
      <w:r w:rsidRPr="00EB0836">
        <w:rPr>
          <w:rFonts w:asciiTheme="minorHAnsi" w:hAnsiTheme="minorHAnsi" w:cstheme="minorHAnsi"/>
        </w:rPr>
        <w:t>dni od dnia złożenia faktury</w:t>
      </w:r>
    </w:p>
    <w:p w14:paraId="296DD3C0" w14:textId="753E32F9" w:rsidR="007772BE" w:rsidRPr="00EB0836" w:rsidRDefault="00F82E8C" w:rsidP="001918B3">
      <w:pPr>
        <w:pStyle w:val="Akapitzlist"/>
        <w:numPr>
          <w:ilvl w:val="3"/>
          <w:numId w:val="1"/>
        </w:numPr>
        <w:tabs>
          <w:tab w:val="clear" w:pos="2880"/>
        </w:tabs>
        <w:spacing w:after="120"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EB0836">
        <w:rPr>
          <w:rFonts w:asciiTheme="minorHAnsi" w:hAnsiTheme="minorHAnsi" w:cstheme="minorHAnsi"/>
        </w:rPr>
        <w:t>Oświadczam(-y)</w:t>
      </w:r>
      <w:r w:rsidR="00BC1E0B" w:rsidRPr="00EB0836">
        <w:rPr>
          <w:rFonts w:asciiTheme="minorHAnsi" w:hAnsiTheme="minorHAnsi" w:cstheme="minorHAnsi"/>
        </w:rPr>
        <w:t xml:space="preserve">, </w:t>
      </w:r>
      <w:r w:rsidR="007A1F7B" w:rsidRPr="00EB0836">
        <w:rPr>
          <w:rFonts w:asciiTheme="minorHAnsi" w:hAnsiTheme="minorHAnsi" w:cstheme="minorHAnsi"/>
        </w:rPr>
        <w:t xml:space="preserve">że </w:t>
      </w:r>
      <w:r w:rsidR="007772BE" w:rsidRPr="00EB0836">
        <w:rPr>
          <w:rFonts w:asciiTheme="minorHAnsi" w:hAnsiTheme="minorHAnsi" w:cstheme="minorHAnsi"/>
        </w:rPr>
        <w:t xml:space="preserve">Termin związania ofertą wynosi </w:t>
      </w:r>
      <w:r w:rsidR="00301831">
        <w:rPr>
          <w:rFonts w:asciiTheme="minorHAnsi" w:hAnsiTheme="minorHAnsi" w:cstheme="minorHAnsi"/>
        </w:rPr>
        <w:t>30</w:t>
      </w:r>
      <w:r w:rsidR="007772BE" w:rsidRPr="00EB0836">
        <w:rPr>
          <w:rFonts w:asciiTheme="minorHAnsi" w:hAnsiTheme="minorHAnsi" w:cstheme="minorHAnsi"/>
        </w:rPr>
        <w:t xml:space="preserve"> dni. Bieg terminu rozpoczyna się wraz z upływem terminu składania ofert.</w:t>
      </w:r>
    </w:p>
    <w:p w14:paraId="756136A0" w14:textId="77777777" w:rsidR="00D97880" w:rsidRPr="00EB0836" w:rsidRDefault="00F82E8C" w:rsidP="001918B3">
      <w:pPr>
        <w:pStyle w:val="Akapitzlist"/>
        <w:numPr>
          <w:ilvl w:val="3"/>
          <w:numId w:val="1"/>
        </w:numPr>
        <w:tabs>
          <w:tab w:val="clear" w:pos="2880"/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EB0836">
        <w:rPr>
          <w:rFonts w:asciiTheme="minorHAnsi" w:hAnsiTheme="minorHAnsi" w:cstheme="minorHAnsi"/>
        </w:rPr>
        <w:t>Informuję(-jemy)</w:t>
      </w:r>
      <w:r w:rsidR="00D15670" w:rsidRPr="00EB0836">
        <w:rPr>
          <w:rFonts w:asciiTheme="minorHAnsi" w:hAnsiTheme="minorHAnsi" w:cstheme="minorHAnsi"/>
        </w:rPr>
        <w:t xml:space="preserve">, że zamierzamy* / nie zamierzamy* powierzyć części zamówienia podwykonawcom, jeżeli TAK, należy wypełnić poniższą tabelę; </w:t>
      </w:r>
    </w:p>
    <w:p w14:paraId="1019D7EF" w14:textId="27AA8471" w:rsidR="00FC56A8" w:rsidRPr="00664222" w:rsidRDefault="00AB55B4" w:rsidP="00C35404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</w:rPr>
        <w:t>Wykaz części zamówienia, które wykonanie  Wykonawca zamierza powierzyć podwykonawcom</w:t>
      </w:r>
      <w:r w:rsidR="004A24A4" w:rsidRPr="00EB0836">
        <w:rPr>
          <w:rFonts w:asciiTheme="minorHAnsi" w:hAnsiTheme="minorHAnsi" w:cstheme="minorHAnsi"/>
        </w:rPr>
        <w:t>: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378"/>
        <w:gridCol w:w="2790"/>
        <w:gridCol w:w="3103"/>
      </w:tblGrid>
      <w:tr w:rsidR="00D15670" w:rsidRPr="00EB0836" w14:paraId="2CD66B43" w14:textId="77777777" w:rsidTr="001918B3">
        <w:trPr>
          <w:trHeight w:val="1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7D9376" w14:textId="77777777" w:rsidR="00D15670" w:rsidRPr="00EB0836" w:rsidRDefault="00D15670" w:rsidP="001918B3">
            <w:pPr>
              <w:jc w:val="center"/>
              <w:rPr>
                <w:rFonts w:asciiTheme="minorHAnsi" w:hAnsiTheme="minorHAnsi" w:cstheme="minorHAnsi"/>
              </w:rPr>
            </w:pPr>
            <w:r w:rsidRPr="00EB083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8EF314" w14:textId="77777777" w:rsidR="00D15670" w:rsidRPr="00EB0836" w:rsidRDefault="00D15670" w:rsidP="001918B3">
            <w:pPr>
              <w:jc w:val="center"/>
              <w:rPr>
                <w:rFonts w:asciiTheme="minorHAnsi" w:hAnsiTheme="minorHAnsi" w:cstheme="minorHAnsi"/>
              </w:rPr>
            </w:pPr>
            <w:r w:rsidRPr="00EB0836">
              <w:rPr>
                <w:rFonts w:asciiTheme="minorHAnsi" w:hAnsiTheme="minorHAnsi" w:cstheme="minorHAnsi"/>
              </w:rPr>
              <w:t>Powierzona część zamówienia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01E9B" w14:textId="77777777" w:rsidR="00D15670" w:rsidRPr="00EB0836" w:rsidRDefault="00D15670" w:rsidP="001918B3">
            <w:pPr>
              <w:jc w:val="center"/>
              <w:rPr>
                <w:rFonts w:asciiTheme="minorHAnsi" w:hAnsiTheme="minorHAnsi" w:cstheme="minorHAnsi"/>
              </w:rPr>
            </w:pPr>
            <w:r w:rsidRPr="00EB0836">
              <w:rPr>
                <w:rFonts w:asciiTheme="minorHAnsi" w:hAnsiTheme="minorHAnsi" w:cstheme="minorHAnsi"/>
              </w:rPr>
              <w:t>Wartość lub procentowa część powierzonej części zamówienia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30011" w14:textId="77777777" w:rsidR="00D15670" w:rsidRPr="00EB0836" w:rsidRDefault="00D15670" w:rsidP="001918B3">
            <w:pPr>
              <w:jc w:val="center"/>
              <w:rPr>
                <w:rFonts w:asciiTheme="minorHAnsi" w:hAnsiTheme="minorHAnsi" w:cstheme="minorHAnsi"/>
              </w:rPr>
            </w:pPr>
            <w:r w:rsidRPr="00EB0836">
              <w:rPr>
                <w:rFonts w:asciiTheme="minorHAnsi" w:hAnsiTheme="minorHAnsi" w:cstheme="minorHAnsi"/>
              </w:rPr>
              <w:t>Nazwa podwykonawcy</w:t>
            </w:r>
          </w:p>
        </w:tc>
      </w:tr>
      <w:tr w:rsidR="00D15670" w:rsidRPr="00EB0836" w14:paraId="1766C973" w14:textId="77777777" w:rsidTr="00CA764F">
        <w:trPr>
          <w:trHeight w:val="32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B013" w14:textId="77777777" w:rsidR="00D15670" w:rsidRPr="00EB0836" w:rsidRDefault="00D15670" w:rsidP="0062154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8E5D" w14:textId="77777777" w:rsidR="00D15670" w:rsidRPr="00EB0836" w:rsidRDefault="00D15670" w:rsidP="0062154F">
            <w:pPr>
              <w:rPr>
                <w:rFonts w:asciiTheme="minorHAnsi" w:hAnsiTheme="minorHAnsi" w:cstheme="minorHAnsi"/>
              </w:rPr>
            </w:pPr>
          </w:p>
          <w:p w14:paraId="623A47DF" w14:textId="77777777" w:rsidR="00D15670" w:rsidRPr="00EB0836" w:rsidRDefault="00D15670" w:rsidP="0062154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17CA" w14:textId="77777777" w:rsidR="00D15670" w:rsidRPr="00EB0836" w:rsidRDefault="00D15670" w:rsidP="0062154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A228" w14:textId="77777777" w:rsidR="00D15670" w:rsidRPr="00EB0836" w:rsidRDefault="00D15670" w:rsidP="0062154F">
            <w:pPr>
              <w:rPr>
                <w:rFonts w:asciiTheme="minorHAnsi" w:hAnsiTheme="minorHAnsi" w:cstheme="minorHAnsi"/>
              </w:rPr>
            </w:pPr>
          </w:p>
        </w:tc>
      </w:tr>
    </w:tbl>
    <w:p w14:paraId="5D4B106D" w14:textId="77777777" w:rsidR="004A24A4" w:rsidRPr="00EB0836" w:rsidRDefault="004A24A4" w:rsidP="005A539A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23C202A9" w14:textId="77777777" w:rsidR="002A3913" w:rsidRPr="00EB0836" w:rsidRDefault="0076342B" w:rsidP="004C0BE5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</w:rPr>
        <w:t>Osoba upoważniona do kontaktów z Zamawiającym: ……………</w:t>
      </w:r>
      <w:r w:rsidR="004D10A2" w:rsidRPr="00EB0836">
        <w:rPr>
          <w:rFonts w:asciiTheme="minorHAnsi" w:hAnsiTheme="minorHAnsi" w:cstheme="minorHAnsi"/>
        </w:rPr>
        <w:t>…</w:t>
      </w:r>
      <w:r w:rsidR="002A3913" w:rsidRPr="00EB0836">
        <w:rPr>
          <w:rFonts w:asciiTheme="minorHAnsi" w:hAnsiTheme="minorHAnsi" w:cstheme="minorHAnsi"/>
        </w:rPr>
        <w:t>……………………</w:t>
      </w:r>
      <w:r w:rsidR="004D10A2" w:rsidRPr="00EB0836">
        <w:rPr>
          <w:rFonts w:asciiTheme="minorHAnsi" w:hAnsiTheme="minorHAnsi" w:cstheme="minorHAnsi"/>
        </w:rPr>
        <w:t>..</w:t>
      </w:r>
      <w:r w:rsidRPr="00EB0836">
        <w:rPr>
          <w:rFonts w:asciiTheme="minorHAnsi" w:hAnsiTheme="minorHAnsi" w:cstheme="minorHAnsi"/>
        </w:rPr>
        <w:t>……</w:t>
      </w:r>
      <w:r w:rsidR="004D10A2" w:rsidRPr="00EB0836">
        <w:rPr>
          <w:rFonts w:asciiTheme="minorHAnsi" w:hAnsiTheme="minorHAnsi" w:cstheme="minorHAnsi"/>
        </w:rPr>
        <w:t>…..</w:t>
      </w:r>
      <w:r w:rsidRPr="00EB0836">
        <w:rPr>
          <w:rFonts w:asciiTheme="minorHAnsi" w:hAnsiTheme="minorHAnsi" w:cstheme="minorHAnsi"/>
        </w:rPr>
        <w:t>…………</w:t>
      </w:r>
      <w:r w:rsidR="004D10A2" w:rsidRPr="00EB0836">
        <w:rPr>
          <w:rFonts w:asciiTheme="minorHAnsi" w:hAnsiTheme="minorHAnsi" w:cstheme="minorHAnsi"/>
        </w:rPr>
        <w:t xml:space="preserve"> </w:t>
      </w:r>
      <w:r w:rsidR="002A3913" w:rsidRPr="00EB0836">
        <w:rPr>
          <w:rFonts w:asciiTheme="minorHAnsi" w:hAnsiTheme="minorHAnsi" w:cstheme="minorHAnsi"/>
        </w:rPr>
        <w:t xml:space="preserve">                              </w:t>
      </w:r>
      <w:r w:rsidRPr="00EB0836">
        <w:rPr>
          <w:rFonts w:asciiTheme="minorHAnsi" w:hAnsiTheme="minorHAnsi" w:cstheme="minorHAnsi"/>
        </w:rPr>
        <w:t>tel. .......................</w:t>
      </w:r>
      <w:r w:rsidR="002A3913" w:rsidRPr="00EB0836">
        <w:rPr>
          <w:rFonts w:asciiTheme="minorHAnsi" w:hAnsiTheme="minorHAnsi" w:cstheme="minorHAnsi"/>
        </w:rPr>
        <w:t>.......</w:t>
      </w:r>
      <w:r w:rsidRPr="00EB0836">
        <w:rPr>
          <w:rFonts w:asciiTheme="minorHAnsi" w:hAnsiTheme="minorHAnsi" w:cstheme="minorHAnsi"/>
        </w:rPr>
        <w:t>.... faks:……</w:t>
      </w:r>
      <w:r w:rsidR="002A3913" w:rsidRPr="00EB0836">
        <w:rPr>
          <w:rFonts w:asciiTheme="minorHAnsi" w:hAnsiTheme="minorHAnsi" w:cstheme="minorHAnsi"/>
        </w:rPr>
        <w:t xml:space="preserve">……………….. e-mail: </w:t>
      </w:r>
      <w:r w:rsidR="004D10A2" w:rsidRPr="00EB0836">
        <w:rPr>
          <w:rFonts w:asciiTheme="minorHAnsi" w:hAnsiTheme="minorHAnsi" w:cstheme="minorHAnsi"/>
        </w:rPr>
        <w:t>…………………………………</w:t>
      </w:r>
      <w:r w:rsidR="002A3913" w:rsidRPr="00EB0836">
        <w:rPr>
          <w:rFonts w:asciiTheme="minorHAnsi" w:hAnsiTheme="minorHAnsi" w:cstheme="minorHAnsi"/>
        </w:rPr>
        <w:t>………………</w:t>
      </w:r>
    </w:p>
    <w:p w14:paraId="64ECD7CC" w14:textId="77777777" w:rsidR="002A3913" w:rsidRPr="00EB0836" w:rsidRDefault="002A3913" w:rsidP="002A3913">
      <w:pPr>
        <w:pStyle w:val="Akapitzlist"/>
        <w:spacing w:after="240"/>
        <w:ind w:left="360"/>
        <w:rPr>
          <w:rFonts w:asciiTheme="minorHAnsi" w:hAnsiTheme="minorHAnsi" w:cstheme="minorHAnsi"/>
        </w:rPr>
      </w:pPr>
    </w:p>
    <w:p w14:paraId="6D1F951B" w14:textId="77777777" w:rsidR="001B6C46" w:rsidRPr="00EB0836" w:rsidRDefault="002A3913" w:rsidP="002F56BD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</w:rPr>
        <w:t xml:space="preserve">Osoba upoważniona do realizacji umowy: …………..………..……………………………………….……… </w:t>
      </w:r>
      <w:r w:rsidR="00DD4C23" w:rsidRPr="00EB0836">
        <w:rPr>
          <w:rFonts w:asciiTheme="minorHAnsi" w:hAnsiTheme="minorHAnsi" w:cstheme="minorHAnsi"/>
        </w:rPr>
        <w:t xml:space="preserve">                                      </w:t>
      </w:r>
      <w:r w:rsidRPr="00EB0836">
        <w:rPr>
          <w:rFonts w:asciiTheme="minorHAnsi" w:hAnsiTheme="minorHAnsi" w:cstheme="minorHAnsi"/>
        </w:rPr>
        <w:t>tel. ........................... faks:…………………….. e-mail: ……………………………………………………..</w:t>
      </w:r>
    </w:p>
    <w:p w14:paraId="6FA83181" w14:textId="77777777" w:rsidR="002F56BD" w:rsidRPr="00EB0836" w:rsidRDefault="002F56BD" w:rsidP="002F56BD">
      <w:pPr>
        <w:pStyle w:val="Akapitzlist"/>
        <w:rPr>
          <w:rFonts w:asciiTheme="minorHAnsi" w:hAnsiTheme="minorHAnsi" w:cstheme="minorHAnsi"/>
        </w:rPr>
      </w:pPr>
    </w:p>
    <w:p w14:paraId="22801614" w14:textId="77777777" w:rsidR="002A3913" w:rsidRPr="00EB0836" w:rsidRDefault="002A3913" w:rsidP="002A3913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</w:rPr>
        <w:t xml:space="preserve">Osoba upoważniona do podpisania </w:t>
      </w:r>
      <w:r w:rsidR="001918B3" w:rsidRPr="00EB0836">
        <w:rPr>
          <w:rFonts w:asciiTheme="minorHAnsi" w:hAnsiTheme="minorHAnsi" w:cstheme="minorHAnsi"/>
        </w:rPr>
        <w:t xml:space="preserve"> u</w:t>
      </w:r>
      <w:r w:rsidRPr="00EB0836">
        <w:rPr>
          <w:rFonts w:asciiTheme="minorHAnsi" w:hAnsiTheme="minorHAnsi" w:cstheme="minorHAnsi"/>
        </w:rPr>
        <w:t xml:space="preserve">mowy:………..………..………………………………………………     </w:t>
      </w:r>
    </w:p>
    <w:p w14:paraId="26DBCC9E" w14:textId="77777777" w:rsidR="005A06A3" w:rsidRPr="00EB0836" w:rsidRDefault="005A06A3" w:rsidP="005A06A3">
      <w:pPr>
        <w:pStyle w:val="Akapitzlist"/>
        <w:spacing w:after="240"/>
        <w:ind w:left="360"/>
        <w:jc w:val="both"/>
        <w:rPr>
          <w:rFonts w:asciiTheme="minorHAnsi" w:hAnsiTheme="minorHAnsi" w:cstheme="minorHAnsi"/>
        </w:rPr>
      </w:pPr>
    </w:p>
    <w:p w14:paraId="59458A96" w14:textId="77777777" w:rsidR="00015AFC" w:rsidRPr="00EB0836" w:rsidRDefault="00DD4C23" w:rsidP="00057770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</w:rPr>
        <w:t>Oświadczam</w:t>
      </w:r>
      <w:r w:rsidR="00F82E8C" w:rsidRPr="00EB0836">
        <w:rPr>
          <w:rFonts w:asciiTheme="minorHAnsi" w:hAnsiTheme="minorHAnsi" w:cstheme="minorHAnsi"/>
        </w:rPr>
        <w:t>(-</w:t>
      </w:r>
      <w:r w:rsidRPr="00EB0836">
        <w:rPr>
          <w:rFonts w:asciiTheme="minorHAnsi" w:hAnsiTheme="minorHAnsi" w:cstheme="minorHAnsi"/>
        </w:rPr>
        <w:t>y</w:t>
      </w:r>
      <w:r w:rsidR="00F82E8C" w:rsidRPr="00EB0836">
        <w:rPr>
          <w:rFonts w:asciiTheme="minorHAnsi" w:hAnsiTheme="minorHAnsi" w:cstheme="minorHAnsi"/>
        </w:rPr>
        <w:t>)</w:t>
      </w:r>
      <w:r w:rsidRPr="00EB0836">
        <w:rPr>
          <w:rFonts w:asciiTheme="minorHAnsi" w:hAnsiTheme="minorHAnsi" w:cstheme="minorHAnsi"/>
        </w:rPr>
        <w:t>, że  oferta nie zawiera/zawiera (</w:t>
      </w:r>
      <w:r w:rsidRPr="00EB0836">
        <w:rPr>
          <w:rFonts w:asciiTheme="minorHAnsi" w:hAnsiTheme="minorHAnsi" w:cstheme="minorHAnsi"/>
          <w:i/>
        </w:rPr>
        <w:t>właściwe podkreślić</w:t>
      </w:r>
      <w:r w:rsidRPr="00EB0836">
        <w:rPr>
          <w:rFonts w:asciiTheme="minorHAnsi" w:hAnsiTheme="minorHAnsi" w:cstheme="minorHAnsi"/>
        </w:rPr>
        <w:t xml:space="preserve">) informacji(-e) stanowiących(-e) tajemnicę przedsiębiorstwa w rozumieniu przepisów o zwalczaniu nieuczciwej konkurencji. Informacje zawarte na stronach ………… stanowią tajemnicę przedsiębiorstwa w rozumieniu art. 11 ust. 4 Ustawy </w:t>
      </w:r>
      <w:r w:rsidR="001918B3" w:rsidRPr="00EB0836">
        <w:rPr>
          <w:rFonts w:asciiTheme="minorHAnsi" w:hAnsiTheme="minorHAnsi" w:cstheme="minorHAnsi"/>
        </w:rPr>
        <w:t>o</w:t>
      </w:r>
      <w:r w:rsidRPr="00EB0836">
        <w:rPr>
          <w:rFonts w:asciiTheme="minorHAnsi" w:hAnsiTheme="minorHAnsi" w:cstheme="minorHAnsi"/>
        </w:rPr>
        <w:t xml:space="preserve"> Zwalczaniu Nieuczciwej Konkurencji i nie mogą być udostępniane przez Zamawiającego. *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08"/>
        <w:gridCol w:w="2504"/>
        <w:gridCol w:w="2693"/>
        <w:gridCol w:w="2977"/>
      </w:tblGrid>
      <w:tr w:rsidR="00DD4C23" w:rsidRPr="00EB0836" w14:paraId="35479663" w14:textId="77777777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5BE27761" w14:textId="77777777" w:rsidR="00DD4C23" w:rsidRPr="00EB0836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0836">
              <w:rPr>
                <w:rFonts w:asciiTheme="minorHAnsi" w:hAnsiTheme="minorHAnsi" w:cstheme="minorHAnsi"/>
                <w:lang w:eastAsia="en-US"/>
              </w:rPr>
              <w:t>L.P.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1A0AAABE" w14:textId="77777777" w:rsidR="00DD4C23" w:rsidRPr="00EB0836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0836">
              <w:rPr>
                <w:rFonts w:asciiTheme="minorHAnsi" w:hAnsiTheme="minorHAnsi" w:cstheme="minorHAnsi"/>
                <w:lang w:eastAsia="en-US"/>
              </w:rPr>
              <w:t>Nazwa dokumentu utajnionego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6450115" w14:textId="77777777" w:rsidR="00A063FE" w:rsidRPr="00EB0836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0836">
              <w:rPr>
                <w:rFonts w:asciiTheme="minorHAnsi" w:hAnsiTheme="minorHAnsi" w:cstheme="minorHAnsi"/>
                <w:lang w:eastAsia="en-US"/>
              </w:rPr>
              <w:t xml:space="preserve">Uzasadnienie faktyczne </w:t>
            </w:r>
          </w:p>
          <w:p w14:paraId="40475619" w14:textId="77777777" w:rsidR="00DD4C23" w:rsidRPr="00EB0836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0836">
              <w:rPr>
                <w:rFonts w:asciiTheme="minorHAnsi" w:hAnsiTheme="minorHAnsi" w:cstheme="minorHAnsi"/>
                <w:lang w:eastAsia="en-US"/>
              </w:rPr>
              <w:t>i prawne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BBEE443" w14:textId="77777777" w:rsidR="00DD4C23" w:rsidRPr="00EB0836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0836">
              <w:rPr>
                <w:rFonts w:asciiTheme="minorHAnsi" w:hAnsiTheme="minorHAnsi" w:cstheme="minorHAnsi"/>
                <w:lang w:eastAsia="en-US"/>
              </w:rPr>
              <w:t>Dokument potwierdzający przyczynę i ważność utajnienia /dokument załączyć do oświadczenia/</w:t>
            </w:r>
          </w:p>
        </w:tc>
      </w:tr>
      <w:tr w:rsidR="00DD4C23" w:rsidRPr="00EB0836" w14:paraId="2D1F60CA" w14:textId="77777777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128B6" w14:textId="77777777" w:rsidR="00DD4C23" w:rsidRPr="00EB0836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EB0836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924E" w14:textId="77777777" w:rsidR="00DD4C23" w:rsidRPr="00EB0836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790E" w14:textId="77777777" w:rsidR="00DD4C23" w:rsidRPr="00EB0836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C2D6" w14:textId="77777777" w:rsidR="00DD4C23" w:rsidRPr="00EB0836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D4C23" w:rsidRPr="00EB0836" w14:paraId="78BBB1EE" w14:textId="77777777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0DF14" w14:textId="77777777" w:rsidR="00DD4C23" w:rsidRPr="00EB0836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EB0836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D6DD" w14:textId="77777777" w:rsidR="00DD4C23" w:rsidRPr="00EB0836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9289" w14:textId="77777777" w:rsidR="00DD4C23" w:rsidRPr="00EB0836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58BA" w14:textId="77777777" w:rsidR="00DD4C23" w:rsidRPr="00EB0836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53A5F9E9" w14:textId="77777777" w:rsidR="007A1F7B" w:rsidRPr="00EB0836" w:rsidRDefault="007A1F7B" w:rsidP="009C6EDD">
      <w:pPr>
        <w:jc w:val="both"/>
        <w:rPr>
          <w:rFonts w:asciiTheme="minorHAnsi" w:hAnsiTheme="minorHAnsi" w:cstheme="minorHAnsi"/>
        </w:rPr>
      </w:pPr>
    </w:p>
    <w:p w14:paraId="217142A1" w14:textId="77777777" w:rsidR="007841B7" w:rsidRPr="00EB0836" w:rsidRDefault="009C6EDD" w:rsidP="007841B7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EB0836">
        <w:rPr>
          <w:rFonts w:asciiTheme="minorHAnsi" w:eastAsiaTheme="minorHAnsi" w:hAnsiTheme="minorHAnsi" w:cstheme="minorHAnsi"/>
          <w:lang w:eastAsia="en-US"/>
        </w:rPr>
        <w:t>Oświadczam</w:t>
      </w:r>
      <w:r w:rsidR="00F82E8C" w:rsidRPr="00EB0836">
        <w:rPr>
          <w:rFonts w:asciiTheme="minorHAnsi" w:eastAsiaTheme="minorHAnsi" w:hAnsiTheme="minorHAnsi" w:cstheme="minorHAnsi"/>
          <w:lang w:eastAsia="en-US"/>
        </w:rPr>
        <w:t>(-y)</w:t>
      </w:r>
      <w:r w:rsidRPr="00EB0836">
        <w:rPr>
          <w:rFonts w:asciiTheme="minorHAnsi" w:eastAsiaTheme="minorHAnsi" w:hAnsiTheme="minorHAnsi" w:cstheme="minorHAnsi"/>
          <w:lang w:eastAsia="en-US"/>
        </w:rPr>
        <w:t xml:space="preserve">, </w:t>
      </w:r>
      <w:r w:rsidR="007841B7" w:rsidRPr="00EB0836">
        <w:rPr>
          <w:rFonts w:asciiTheme="minorHAnsi" w:eastAsiaTheme="minorHAnsi" w:hAnsiTheme="minorHAnsi" w:cstheme="minorHAnsi"/>
          <w:lang w:eastAsia="en-US"/>
        </w:rPr>
        <w:t>że wypełniam/-y obowiązki informacyjne przewidziane w art. 13 lub 14 Rozporządzenia Parlamentu Europejskiego i Rady (UE) 2016/679 z dnia 27 kwietnia 2016 roku w sprawie ochrony osób fizycznych w związku z przetwarzaniem danych osobowych i w sprawie swobodnego przepływu takich danych oraz uchwalenia Dyrektywy 95/46/WE (ogólne rozporządzenie o ochronie danych) (Dz. Urz. UE L 119 z dn. 4.05.2016., str. 1) wobec osób fizycznych, od których dane osobowe bezpośrednio lub pośrednio pozyskałem/-liśmy w celu ubiegania się o udzielenie zamówienia publicznego w niniejszym postępowaniu</w:t>
      </w:r>
    </w:p>
    <w:p w14:paraId="1115CBF2" w14:textId="77777777" w:rsidR="009C6EDD" w:rsidRPr="00EB0836" w:rsidRDefault="009C6EDD" w:rsidP="009C6EDD">
      <w:pPr>
        <w:rPr>
          <w:rFonts w:asciiTheme="minorHAnsi" w:hAnsiTheme="minorHAnsi" w:cstheme="minorHAnsi"/>
        </w:rPr>
      </w:pPr>
    </w:p>
    <w:p w14:paraId="35DE73C3" w14:textId="77777777" w:rsidR="00330780" w:rsidRPr="00EB0836" w:rsidRDefault="00330780" w:rsidP="00330780">
      <w:pPr>
        <w:pStyle w:val="Akapitzlist"/>
        <w:ind w:left="360"/>
        <w:rPr>
          <w:rFonts w:asciiTheme="minorHAnsi" w:hAnsiTheme="minorHAnsi" w:cstheme="minorHAnsi"/>
        </w:rPr>
      </w:pPr>
    </w:p>
    <w:p w14:paraId="320BC3F3" w14:textId="77777777" w:rsidR="00330780" w:rsidRPr="00EB0836" w:rsidRDefault="00330780" w:rsidP="00330780">
      <w:pPr>
        <w:pStyle w:val="Akapitzlist"/>
        <w:numPr>
          <w:ilvl w:val="0"/>
          <w:numId w:val="13"/>
        </w:numPr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</w:rPr>
        <w:t>Załącznikami do niniejszego formularza stanowiącymi integralną część oferty są:</w:t>
      </w:r>
    </w:p>
    <w:p w14:paraId="08691F64" w14:textId="77777777" w:rsidR="00D97880" w:rsidRPr="00EB0836" w:rsidRDefault="00BC1E0B" w:rsidP="00BC1E0B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</w:rPr>
        <w:t>............................................................</w:t>
      </w:r>
    </w:p>
    <w:p w14:paraId="43E5F833" w14:textId="77777777" w:rsidR="00C97426" w:rsidRPr="00EB0836" w:rsidRDefault="00BC1E0B" w:rsidP="00BC1E0B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  <w:r w:rsidRPr="00EB0836">
        <w:rPr>
          <w:rFonts w:asciiTheme="minorHAnsi" w:hAnsiTheme="minorHAnsi" w:cstheme="minorHAnsi"/>
        </w:rPr>
        <w:t>.............................</w:t>
      </w:r>
      <w:r w:rsidR="00D97880" w:rsidRPr="00EB0836">
        <w:rPr>
          <w:rFonts w:asciiTheme="minorHAnsi" w:hAnsiTheme="minorHAnsi" w:cstheme="minorHAnsi"/>
        </w:rPr>
        <w:t>....</w:t>
      </w:r>
      <w:r w:rsidRPr="00EB0836">
        <w:rPr>
          <w:rFonts w:asciiTheme="minorHAnsi" w:hAnsiTheme="minorHAnsi" w:cstheme="minorHAnsi"/>
        </w:rPr>
        <w:t>...........................</w:t>
      </w:r>
    </w:p>
    <w:p w14:paraId="686F9132" w14:textId="77777777" w:rsidR="00FA7F78" w:rsidRPr="00EB0836" w:rsidRDefault="00FA7F78" w:rsidP="00FA7F78">
      <w:pPr>
        <w:pStyle w:val="Akapitzlist"/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</w:p>
    <w:p w14:paraId="1B220EBF" w14:textId="77777777" w:rsidR="0076342B" w:rsidRPr="00EB0836" w:rsidRDefault="00FA7F78" w:rsidP="009F20D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eastAsiaTheme="minorHAnsi" w:hAnsiTheme="minorHAnsi" w:cstheme="minorHAnsi"/>
          <w:i/>
          <w:iCs/>
          <w:lang w:eastAsia="en-US"/>
        </w:rPr>
      </w:pPr>
      <w:r w:rsidRPr="00EB0836">
        <w:rPr>
          <w:rFonts w:asciiTheme="minorHAnsi" w:eastAsiaTheme="minorHAnsi" w:hAnsiTheme="minorHAnsi" w:cstheme="minorHAnsi"/>
          <w:iCs/>
          <w:lang w:eastAsia="en-US"/>
        </w:rPr>
        <w:t xml:space="preserve">* </w:t>
      </w:r>
      <w:r w:rsidRPr="00EB0836">
        <w:rPr>
          <w:rFonts w:asciiTheme="minorHAnsi" w:eastAsiaTheme="minorHAnsi" w:hAnsiTheme="minorHAnsi" w:cstheme="minorHAnsi"/>
          <w:i/>
          <w:iCs/>
          <w:lang w:eastAsia="en-US"/>
        </w:rPr>
        <w:t>niepotrzebne skreślić</w:t>
      </w:r>
    </w:p>
    <w:p w14:paraId="01BCFD73" w14:textId="279CADAC" w:rsidR="00AA2EFE" w:rsidRPr="00EB0836" w:rsidRDefault="00AA2EFE" w:rsidP="00AA2EFE">
      <w:pPr>
        <w:spacing w:after="80"/>
        <w:ind w:left="4248"/>
        <w:jc w:val="right"/>
        <w:rPr>
          <w:rFonts w:asciiTheme="minorHAnsi" w:hAnsiTheme="minorHAnsi" w:cstheme="minorHAnsi"/>
          <w:i/>
          <w:iCs/>
          <w:sz w:val="16"/>
          <w:szCs w:val="16"/>
        </w:rPr>
      </w:pPr>
      <w:r w:rsidRPr="00EB0836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AA2EFE" w:rsidRPr="00EB0836" w:rsidSect="0017625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6" w:bottom="142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E2EE9" w14:textId="77777777" w:rsidR="00224340" w:rsidRDefault="00224340" w:rsidP="00392B38">
      <w:r>
        <w:separator/>
      </w:r>
    </w:p>
  </w:endnote>
  <w:endnote w:type="continuationSeparator" w:id="0">
    <w:p w14:paraId="7E289032" w14:textId="77777777" w:rsidR="00224340" w:rsidRDefault="00224340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1C773" w14:textId="77777777" w:rsidR="0062154F" w:rsidRDefault="008F6A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DD63C4" w14:textId="77777777" w:rsidR="0062154F" w:rsidRDefault="006215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6569642"/>
      <w:docPartObj>
        <w:docPartGallery w:val="Page Numbers (Bottom of Page)"/>
        <w:docPartUnique/>
      </w:docPartObj>
    </w:sdtPr>
    <w:sdtContent>
      <w:sdt>
        <w:sdtPr>
          <w:id w:val="-698244847"/>
          <w:docPartObj>
            <w:docPartGallery w:val="Page Numbers (Top of Page)"/>
            <w:docPartUnique/>
          </w:docPartObj>
        </w:sdtPr>
        <w:sdtContent>
          <w:p w14:paraId="2E28FBB9" w14:textId="349F517E" w:rsidR="00C35404" w:rsidRDefault="00C3540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BACE33" w14:textId="52CCE4AF" w:rsidR="0062154F" w:rsidRDefault="006215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35974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919157E" w14:textId="1B938F8A" w:rsidR="00477A4D" w:rsidRDefault="00477A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5A572D" w14:textId="2585CD13" w:rsidR="0062154F" w:rsidRPr="00147E34" w:rsidRDefault="0062154F" w:rsidP="00147E34">
    <w:pPr>
      <w:pStyle w:val="Stopka"/>
      <w:ind w:left="1440" w:hanging="144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B6BA5" w14:textId="77777777" w:rsidR="00224340" w:rsidRDefault="00224340" w:rsidP="00392B38">
      <w:r>
        <w:separator/>
      </w:r>
    </w:p>
  </w:footnote>
  <w:footnote w:type="continuationSeparator" w:id="0">
    <w:p w14:paraId="7A4A79B3" w14:textId="77777777" w:rsidR="00224340" w:rsidRDefault="00224340" w:rsidP="00392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CCA4E" w14:textId="77777777" w:rsidR="0062154F" w:rsidRDefault="008F6A3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3A0F77" w14:textId="77777777" w:rsidR="0062154F" w:rsidRDefault="006215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97556" w14:textId="77777777" w:rsidR="00AA2EFE" w:rsidRPr="00AA2EFE" w:rsidRDefault="00AA2EFE" w:rsidP="00AA2EFE">
    <w:pPr>
      <w:pStyle w:val="Standard"/>
      <w:spacing w:line="288" w:lineRule="auto"/>
      <w:jc w:val="center"/>
      <w:rPr>
        <w:rFonts w:asciiTheme="minorHAnsi" w:hAnsiTheme="minorHAnsi" w:cstheme="minorHAnsi"/>
        <w:sz w:val="22"/>
        <w:szCs w:val="22"/>
      </w:rPr>
    </w:pPr>
  </w:p>
  <w:p w14:paraId="1517534A" w14:textId="1084F485" w:rsidR="00AA2EFE" w:rsidRPr="00F129AA" w:rsidRDefault="00AA2EFE" w:rsidP="00AA2EFE">
    <w:pPr>
      <w:pStyle w:val="Standard"/>
      <w:spacing w:line="288" w:lineRule="auto"/>
      <w:rPr>
        <w:rFonts w:asciiTheme="minorHAnsi" w:hAnsiTheme="minorHAnsi" w:cstheme="minorHAnsi"/>
        <w:sz w:val="20"/>
        <w:szCs w:val="20"/>
      </w:rPr>
    </w:pPr>
    <w:r w:rsidRPr="00F129AA">
      <w:rPr>
        <w:rFonts w:asciiTheme="minorHAnsi" w:hAnsiTheme="minorHAnsi" w:cstheme="minorHAnsi"/>
        <w:sz w:val="20"/>
        <w:szCs w:val="20"/>
      </w:rPr>
      <w:t>Numer sprawy:</w:t>
    </w:r>
    <w:r w:rsidRPr="00F129AA">
      <w:rPr>
        <w:sz w:val="20"/>
        <w:szCs w:val="20"/>
      </w:rPr>
      <w:t xml:space="preserve"> </w:t>
    </w:r>
    <w:proofErr w:type="spellStart"/>
    <w:r w:rsidRPr="00F129AA">
      <w:rPr>
        <w:rFonts w:asciiTheme="minorHAnsi" w:hAnsiTheme="minorHAnsi" w:cstheme="minorHAnsi"/>
        <w:sz w:val="20"/>
        <w:szCs w:val="20"/>
      </w:rPr>
      <w:t>MPiTJPII</w:t>
    </w:r>
    <w:proofErr w:type="spellEnd"/>
    <w:r w:rsidRPr="00F129AA">
      <w:rPr>
        <w:rFonts w:asciiTheme="minorHAnsi" w:hAnsiTheme="minorHAnsi" w:cstheme="minorHAnsi"/>
        <w:sz w:val="20"/>
        <w:szCs w:val="20"/>
      </w:rPr>
      <w:t>/ZP-01/</w:t>
    </w:r>
    <w:r w:rsidR="002A3886" w:rsidRPr="00F129AA">
      <w:rPr>
        <w:rFonts w:asciiTheme="minorHAnsi" w:hAnsiTheme="minorHAnsi" w:cstheme="minorHAnsi"/>
        <w:sz w:val="20"/>
        <w:szCs w:val="20"/>
      </w:rPr>
      <w:t>1</w:t>
    </w:r>
    <w:r w:rsidR="00B321E1">
      <w:rPr>
        <w:rFonts w:asciiTheme="minorHAnsi" w:hAnsiTheme="minorHAnsi" w:cstheme="minorHAnsi"/>
        <w:sz w:val="20"/>
        <w:szCs w:val="20"/>
      </w:rPr>
      <w:t>2</w:t>
    </w:r>
    <w:r w:rsidRPr="00F129AA">
      <w:rPr>
        <w:rFonts w:asciiTheme="minorHAnsi" w:hAnsiTheme="minorHAnsi" w:cstheme="minorHAnsi"/>
        <w:sz w:val="20"/>
        <w:szCs w:val="20"/>
      </w:rPr>
      <w:t>/202</w:t>
    </w:r>
    <w:r w:rsidR="00B321E1">
      <w:rPr>
        <w:rFonts w:asciiTheme="minorHAnsi" w:hAnsiTheme="minorHAnsi" w:cstheme="minorHAnsi"/>
        <w:sz w:val="20"/>
        <w:szCs w:val="20"/>
      </w:rPr>
      <w:t>5</w:t>
    </w:r>
    <w:r w:rsidRPr="00F129AA">
      <w:rPr>
        <w:rFonts w:asciiTheme="minorHAnsi" w:hAnsiTheme="minorHAnsi" w:cstheme="minorHAnsi"/>
        <w:sz w:val="20"/>
        <w:szCs w:val="20"/>
      </w:rPr>
      <w:t>/</w:t>
    </w:r>
    <w:r w:rsidR="00656FBD">
      <w:rPr>
        <w:rFonts w:asciiTheme="minorHAnsi" w:hAnsiTheme="minorHAnsi" w:cstheme="minorHAnsi"/>
        <w:sz w:val="20"/>
        <w:szCs w:val="20"/>
      </w:rPr>
      <w:t>PK</w:t>
    </w:r>
    <w:r w:rsidRPr="00F129AA">
      <w:rPr>
        <w:rFonts w:asciiTheme="minorHAnsi" w:hAnsiTheme="minorHAnsi" w:cstheme="minorHAnsi"/>
        <w:sz w:val="20"/>
        <w:szCs w:val="20"/>
      </w:rPr>
      <w:tab/>
    </w:r>
  </w:p>
  <w:p w14:paraId="3AE2F8DA" w14:textId="77777777" w:rsidR="0062154F" w:rsidRDefault="0062154F" w:rsidP="00C40651">
    <w:pPr>
      <w:pStyle w:val="Nagwek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7"/>
    <w:multiLevelType w:val="multilevel"/>
    <w:tmpl w:val="724C41D4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 w15:restartNumberingAfterBreak="0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="Times New Roman" w:hint="default"/>
        <w:b w:val="0"/>
        <w:i w:val="0"/>
        <w:sz w:val="20"/>
        <w:szCs w:val="20"/>
      </w:rPr>
    </w:lvl>
  </w:abstractNum>
  <w:abstractNum w:abstractNumId="7" w15:restartNumberingAfterBreak="0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53342CB"/>
    <w:multiLevelType w:val="hybridMultilevel"/>
    <w:tmpl w:val="63B0B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B31A5B"/>
    <w:multiLevelType w:val="hybridMultilevel"/>
    <w:tmpl w:val="02DC2EC6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738EA"/>
    <w:multiLevelType w:val="hybridMultilevel"/>
    <w:tmpl w:val="A2F65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5990707">
    <w:abstractNumId w:val="23"/>
  </w:num>
  <w:num w:numId="2" w16cid:durableId="2061517884">
    <w:abstractNumId w:val="15"/>
  </w:num>
  <w:num w:numId="3" w16cid:durableId="1766607001">
    <w:abstractNumId w:val="13"/>
  </w:num>
  <w:num w:numId="4" w16cid:durableId="18923834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4347896">
    <w:abstractNumId w:val="15"/>
  </w:num>
  <w:num w:numId="6" w16cid:durableId="1464805788">
    <w:abstractNumId w:val="21"/>
  </w:num>
  <w:num w:numId="7" w16cid:durableId="212084020">
    <w:abstractNumId w:val="23"/>
  </w:num>
  <w:num w:numId="8" w16cid:durableId="117183020">
    <w:abstractNumId w:val="10"/>
  </w:num>
  <w:num w:numId="9" w16cid:durableId="1591426236">
    <w:abstractNumId w:val="29"/>
  </w:num>
  <w:num w:numId="10" w16cid:durableId="795030533">
    <w:abstractNumId w:val="30"/>
  </w:num>
  <w:num w:numId="11" w16cid:durableId="1557660246">
    <w:abstractNumId w:val="16"/>
  </w:num>
  <w:num w:numId="12" w16cid:durableId="58091614">
    <w:abstractNumId w:val="1"/>
  </w:num>
  <w:num w:numId="13" w16cid:durableId="1032807280">
    <w:abstractNumId w:val="3"/>
  </w:num>
  <w:num w:numId="14" w16cid:durableId="928005774">
    <w:abstractNumId w:val="2"/>
  </w:num>
  <w:num w:numId="15" w16cid:durableId="382796888">
    <w:abstractNumId w:val="26"/>
  </w:num>
  <w:num w:numId="16" w16cid:durableId="958028147">
    <w:abstractNumId w:val="0"/>
  </w:num>
  <w:num w:numId="17" w16cid:durableId="103615526">
    <w:abstractNumId w:val="5"/>
  </w:num>
  <w:num w:numId="18" w16cid:durableId="424110699">
    <w:abstractNumId w:val="9"/>
  </w:num>
  <w:num w:numId="19" w16cid:durableId="1715153866">
    <w:abstractNumId w:val="20"/>
  </w:num>
  <w:num w:numId="20" w16cid:durableId="1857423861">
    <w:abstractNumId w:val="25"/>
  </w:num>
  <w:num w:numId="21" w16cid:durableId="270167249">
    <w:abstractNumId w:val="7"/>
  </w:num>
  <w:num w:numId="22" w16cid:durableId="1781949005">
    <w:abstractNumId w:val="22"/>
  </w:num>
  <w:num w:numId="23" w16cid:durableId="88041169">
    <w:abstractNumId w:val="8"/>
  </w:num>
  <w:num w:numId="24" w16cid:durableId="1702047004">
    <w:abstractNumId w:val="18"/>
  </w:num>
  <w:num w:numId="25" w16cid:durableId="11133270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3614579">
    <w:abstractNumId w:val="19"/>
  </w:num>
  <w:num w:numId="27" w16cid:durableId="2047293394">
    <w:abstractNumId w:val="6"/>
  </w:num>
  <w:num w:numId="28" w16cid:durableId="786971710">
    <w:abstractNumId w:val="27"/>
  </w:num>
  <w:num w:numId="29" w16cid:durableId="1289320023">
    <w:abstractNumId w:val="17"/>
  </w:num>
  <w:num w:numId="30" w16cid:durableId="70352567">
    <w:abstractNumId w:val="4"/>
  </w:num>
  <w:num w:numId="31" w16cid:durableId="943657876">
    <w:abstractNumId w:val="12"/>
  </w:num>
  <w:num w:numId="32" w16cid:durableId="1597594871">
    <w:abstractNumId w:val="24"/>
  </w:num>
  <w:num w:numId="33" w16cid:durableId="277611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48729575">
    <w:abstractNumId w:val="28"/>
  </w:num>
  <w:num w:numId="35" w16cid:durableId="14312732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E0B"/>
    <w:rsid w:val="000017C3"/>
    <w:rsid w:val="000072D0"/>
    <w:rsid w:val="00012B51"/>
    <w:rsid w:val="00014B48"/>
    <w:rsid w:val="000153E2"/>
    <w:rsid w:val="00015AFC"/>
    <w:rsid w:val="0003104B"/>
    <w:rsid w:val="00034701"/>
    <w:rsid w:val="000401D1"/>
    <w:rsid w:val="00057770"/>
    <w:rsid w:val="00057C5A"/>
    <w:rsid w:val="000667D9"/>
    <w:rsid w:val="00072263"/>
    <w:rsid w:val="00083193"/>
    <w:rsid w:val="000868EF"/>
    <w:rsid w:val="000B4370"/>
    <w:rsid w:val="000E38CA"/>
    <w:rsid w:val="000E4B81"/>
    <w:rsid w:val="000E563C"/>
    <w:rsid w:val="000F1CD2"/>
    <w:rsid w:val="001027E4"/>
    <w:rsid w:val="00102952"/>
    <w:rsid w:val="00105ABD"/>
    <w:rsid w:val="00120331"/>
    <w:rsid w:val="0012564C"/>
    <w:rsid w:val="0012638D"/>
    <w:rsid w:val="00132BFC"/>
    <w:rsid w:val="00147E34"/>
    <w:rsid w:val="00151865"/>
    <w:rsid w:val="00152370"/>
    <w:rsid w:val="001642B5"/>
    <w:rsid w:val="00173490"/>
    <w:rsid w:val="00174603"/>
    <w:rsid w:val="0017625E"/>
    <w:rsid w:val="00183F47"/>
    <w:rsid w:val="001902AA"/>
    <w:rsid w:val="00190AD6"/>
    <w:rsid w:val="001918B3"/>
    <w:rsid w:val="00195242"/>
    <w:rsid w:val="001A5CAF"/>
    <w:rsid w:val="001A78EC"/>
    <w:rsid w:val="001B3B92"/>
    <w:rsid w:val="001B6C46"/>
    <w:rsid w:val="001C0BCD"/>
    <w:rsid w:val="001C1731"/>
    <w:rsid w:val="001C3227"/>
    <w:rsid w:val="001E016C"/>
    <w:rsid w:val="001E2CAE"/>
    <w:rsid w:val="001E6677"/>
    <w:rsid w:val="001F2B19"/>
    <w:rsid w:val="001F3487"/>
    <w:rsid w:val="00200B07"/>
    <w:rsid w:val="00204A3F"/>
    <w:rsid w:val="0020597A"/>
    <w:rsid w:val="00206F34"/>
    <w:rsid w:val="00211FF7"/>
    <w:rsid w:val="00224340"/>
    <w:rsid w:val="00225000"/>
    <w:rsid w:val="00225282"/>
    <w:rsid w:val="002269D8"/>
    <w:rsid w:val="00227675"/>
    <w:rsid w:val="00227937"/>
    <w:rsid w:val="00234EF3"/>
    <w:rsid w:val="00235648"/>
    <w:rsid w:val="00236EEE"/>
    <w:rsid w:val="0024544F"/>
    <w:rsid w:val="00246DFB"/>
    <w:rsid w:val="00260383"/>
    <w:rsid w:val="002746D6"/>
    <w:rsid w:val="00282B1D"/>
    <w:rsid w:val="00295352"/>
    <w:rsid w:val="002976A9"/>
    <w:rsid w:val="002A2F32"/>
    <w:rsid w:val="002A3886"/>
    <w:rsid w:val="002A3913"/>
    <w:rsid w:val="002A595B"/>
    <w:rsid w:val="002B037E"/>
    <w:rsid w:val="002D6022"/>
    <w:rsid w:val="002D68A9"/>
    <w:rsid w:val="002D7264"/>
    <w:rsid w:val="002E12C8"/>
    <w:rsid w:val="002E2E33"/>
    <w:rsid w:val="002E4865"/>
    <w:rsid w:val="002F56BD"/>
    <w:rsid w:val="002F6ABD"/>
    <w:rsid w:val="00301831"/>
    <w:rsid w:val="00323F67"/>
    <w:rsid w:val="00330780"/>
    <w:rsid w:val="00336F68"/>
    <w:rsid w:val="0034775C"/>
    <w:rsid w:val="003667ED"/>
    <w:rsid w:val="00374C57"/>
    <w:rsid w:val="0038479C"/>
    <w:rsid w:val="00392B38"/>
    <w:rsid w:val="00397351"/>
    <w:rsid w:val="00397DAF"/>
    <w:rsid w:val="003A0174"/>
    <w:rsid w:val="003A1424"/>
    <w:rsid w:val="003A4849"/>
    <w:rsid w:val="003B05A8"/>
    <w:rsid w:val="003C359C"/>
    <w:rsid w:val="003C35BA"/>
    <w:rsid w:val="003C4D9B"/>
    <w:rsid w:val="003D08ED"/>
    <w:rsid w:val="003D6D39"/>
    <w:rsid w:val="003D71DA"/>
    <w:rsid w:val="003D7F46"/>
    <w:rsid w:val="003F5041"/>
    <w:rsid w:val="003F5E43"/>
    <w:rsid w:val="003F6BEA"/>
    <w:rsid w:val="004006DC"/>
    <w:rsid w:val="00402E07"/>
    <w:rsid w:val="00414E94"/>
    <w:rsid w:val="00425CED"/>
    <w:rsid w:val="00426B8F"/>
    <w:rsid w:val="00444306"/>
    <w:rsid w:val="00454277"/>
    <w:rsid w:val="00461D08"/>
    <w:rsid w:val="00463DD8"/>
    <w:rsid w:val="00464143"/>
    <w:rsid w:val="00466FD6"/>
    <w:rsid w:val="00477A4D"/>
    <w:rsid w:val="004879FD"/>
    <w:rsid w:val="00493A93"/>
    <w:rsid w:val="004A24A4"/>
    <w:rsid w:val="004A7DAD"/>
    <w:rsid w:val="004B5C03"/>
    <w:rsid w:val="004C0BE5"/>
    <w:rsid w:val="004C3268"/>
    <w:rsid w:val="004D10A2"/>
    <w:rsid w:val="004D7F17"/>
    <w:rsid w:val="004E00D3"/>
    <w:rsid w:val="004E19E2"/>
    <w:rsid w:val="004E2E51"/>
    <w:rsid w:val="004F3F34"/>
    <w:rsid w:val="004F71DC"/>
    <w:rsid w:val="00501B72"/>
    <w:rsid w:val="00506189"/>
    <w:rsid w:val="00510693"/>
    <w:rsid w:val="00513663"/>
    <w:rsid w:val="00520C19"/>
    <w:rsid w:val="00521BD5"/>
    <w:rsid w:val="00521DA0"/>
    <w:rsid w:val="00523243"/>
    <w:rsid w:val="00536542"/>
    <w:rsid w:val="00536CB2"/>
    <w:rsid w:val="005379BF"/>
    <w:rsid w:val="00547368"/>
    <w:rsid w:val="00550C60"/>
    <w:rsid w:val="00562011"/>
    <w:rsid w:val="00570B3D"/>
    <w:rsid w:val="00575B15"/>
    <w:rsid w:val="005813CD"/>
    <w:rsid w:val="00582A40"/>
    <w:rsid w:val="005A06A3"/>
    <w:rsid w:val="005A27DF"/>
    <w:rsid w:val="005A3269"/>
    <w:rsid w:val="005A539A"/>
    <w:rsid w:val="005A7CA9"/>
    <w:rsid w:val="005B1404"/>
    <w:rsid w:val="005B7965"/>
    <w:rsid w:val="005D48AE"/>
    <w:rsid w:val="005D7A62"/>
    <w:rsid w:val="005E060B"/>
    <w:rsid w:val="005E46DF"/>
    <w:rsid w:val="006007F3"/>
    <w:rsid w:val="00613CBE"/>
    <w:rsid w:val="0062154F"/>
    <w:rsid w:val="00625409"/>
    <w:rsid w:val="00633973"/>
    <w:rsid w:val="006418FD"/>
    <w:rsid w:val="006509E3"/>
    <w:rsid w:val="0065133F"/>
    <w:rsid w:val="00651D7A"/>
    <w:rsid w:val="00653F70"/>
    <w:rsid w:val="00656FBD"/>
    <w:rsid w:val="006603A7"/>
    <w:rsid w:val="00664222"/>
    <w:rsid w:val="00666615"/>
    <w:rsid w:val="00672323"/>
    <w:rsid w:val="0068654D"/>
    <w:rsid w:val="00694B02"/>
    <w:rsid w:val="00697544"/>
    <w:rsid w:val="0069773B"/>
    <w:rsid w:val="006B1610"/>
    <w:rsid w:val="006B2428"/>
    <w:rsid w:val="006C01BA"/>
    <w:rsid w:val="006C6133"/>
    <w:rsid w:val="006C693D"/>
    <w:rsid w:val="006C793E"/>
    <w:rsid w:val="006E52EA"/>
    <w:rsid w:val="006F4135"/>
    <w:rsid w:val="00713E79"/>
    <w:rsid w:val="00717C98"/>
    <w:rsid w:val="00720237"/>
    <w:rsid w:val="00725E17"/>
    <w:rsid w:val="00742837"/>
    <w:rsid w:val="0074464B"/>
    <w:rsid w:val="007502C1"/>
    <w:rsid w:val="007506C2"/>
    <w:rsid w:val="00754B45"/>
    <w:rsid w:val="0076342B"/>
    <w:rsid w:val="00772E60"/>
    <w:rsid w:val="007772BE"/>
    <w:rsid w:val="007841B7"/>
    <w:rsid w:val="00786AD6"/>
    <w:rsid w:val="007955E9"/>
    <w:rsid w:val="007A1F7B"/>
    <w:rsid w:val="007B08A6"/>
    <w:rsid w:val="007D744B"/>
    <w:rsid w:val="007E658A"/>
    <w:rsid w:val="007F7319"/>
    <w:rsid w:val="008008B8"/>
    <w:rsid w:val="00813495"/>
    <w:rsid w:val="00822119"/>
    <w:rsid w:val="0083136A"/>
    <w:rsid w:val="008540A3"/>
    <w:rsid w:val="008545D7"/>
    <w:rsid w:val="00866C94"/>
    <w:rsid w:val="00870BBA"/>
    <w:rsid w:val="008756F9"/>
    <w:rsid w:val="00881FA7"/>
    <w:rsid w:val="00890260"/>
    <w:rsid w:val="008D13D1"/>
    <w:rsid w:val="008D4BF4"/>
    <w:rsid w:val="008F6A35"/>
    <w:rsid w:val="00900284"/>
    <w:rsid w:val="0090356F"/>
    <w:rsid w:val="0090503E"/>
    <w:rsid w:val="00931609"/>
    <w:rsid w:val="009432F6"/>
    <w:rsid w:val="009442D6"/>
    <w:rsid w:val="00952208"/>
    <w:rsid w:val="00954040"/>
    <w:rsid w:val="009572E0"/>
    <w:rsid w:val="009604CF"/>
    <w:rsid w:val="00987581"/>
    <w:rsid w:val="009B73B4"/>
    <w:rsid w:val="009C320C"/>
    <w:rsid w:val="009C6EDD"/>
    <w:rsid w:val="009E1574"/>
    <w:rsid w:val="009F20DE"/>
    <w:rsid w:val="00A0006C"/>
    <w:rsid w:val="00A01AE0"/>
    <w:rsid w:val="00A063FE"/>
    <w:rsid w:val="00A10137"/>
    <w:rsid w:val="00A12713"/>
    <w:rsid w:val="00A56328"/>
    <w:rsid w:val="00A673E5"/>
    <w:rsid w:val="00A81D0C"/>
    <w:rsid w:val="00A87E5C"/>
    <w:rsid w:val="00A91AAA"/>
    <w:rsid w:val="00A92E73"/>
    <w:rsid w:val="00A93448"/>
    <w:rsid w:val="00A94662"/>
    <w:rsid w:val="00AA2EFE"/>
    <w:rsid w:val="00AA3065"/>
    <w:rsid w:val="00AA3E3A"/>
    <w:rsid w:val="00AB2FF4"/>
    <w:rsid w:val="00AB55B4"/>
    <w:rsid w:val="00AB60DC"/>
    <w:rsid w:val="00AC62ED"/>
    <w:rsid w:val="00AE4EC3"/>
    <w:rsid w:val="00AF5714"/>
    <w:rsid w:val="00AF7D2C"/>
    <w:rsid w:val="00B03C95"/>
    <w:rsid w:val="00B0535C"/>
    <w:rsid w:val="00B16CD3"/>
    <w:rsid w:val="00B27670"/>
    <w:rsid w:val="00B321E1"/>
    <w:rsid w:val="00B3323D"/>
    <w:rsid w:val="00B33D47"/>
    <w:rsid w:val="00B4083C"/>
    <w:rsid w:val="00B40979"/>
    <w:rsid w:val="00B47D94"/>
    <w:rsid w:val="00B509DB"/>
    <w:rsid w:val="00B62831"/>
    <w:rsid w:val="00B71A77"/>
    <w:rsid w:val="00B71DE8"/>
    <w:rsid w:val="00B71F92"/>
    <w:rsid w:val="00B77DD1"/>
    <w:rsid w:val="00B912FC"/>
    <w:rsid w:val="00B91757"/>
    <w:rsid w:val="00B9329B"/>
    <w:rsid w:val="00BC06B7"/>
    <w:rsid w:val="00BC1E0B"/>
    <w:rsid w:val="00BD04D7"/>
    <w:rsid w:val="00BD1A27"/>
    <w:rsid w:val="00BD2099"/>
    <w:rsid w:val="00BD6768"/>
    <w:rsid w:val="00BE0177"/>
    <w:rsid w:val="00BE22C3"/>
    <w:rsid w:val="00BE2E41"/>
    <w:rsid w:val="00BE37CC"/>
    <w:rsid w:val="00C20CF3"/>
    <w:rsid w:val="00C23D7B"/>
    <w:rsid w:val="00C30EC5"/>
    <w:rsid w:val="00C35404"/>
    <w:rsid w:val="00C40651"/>
    <w:rsid w:val="00C524FA"/>
    <w:rsid w:val="00C61FAF"/>
    <w:rsid w:val="00C81880"/>
    <w:rsid w:val="00C82CD3"/>
    <w:rsid w:val="00C90FEF"/>
    <w:rsid w:val="00C97426"/>
    <w:rsid w:val="00CA0A6E"/>
    <w:rsid w:val="00CA24A7"/>
    <w:rsid w:val="00CA271A"/>
    <w:rsid w:val="00CA764F"/>
    <w:rsid w:val="00CB68C8"/>
    <w:rsid w:val="00CD239B"/>
    <w:rsid w:val="00CD5F51"/>
    <w:rsid w:val="00CD7756"/>
    <w:rsid w:val="00CF51AA"/>
    <w:rsid w:val="00D00FFE"/>
    <w:rsid w:val="00D024C3"/>
    <w:rsid w:val="00D12547"/>
    <w:rsid w:val="00D15670"/>
    <w:rsid w:val="00D15714"/>
    <w:rsid w:val="00D21DB2"/>
    <w:rsid w:val="00D22F56"/>
    <w:rsid w:val="00D260B8"/>
    <w:rsid w:val="00D526D4"/>
    <w:rsid w:val="00D70D02"/>
    <w:rsid w:val="00D869E4"/>
    <w:rsid w:val="00D9509A"/>
    <w:rsid w:val="00D97880"/>
    <w:rsid w:val="00DA3493"/>
    <w:rsid w:val="00DB18C5"/>
    <w:rsid w:val="00DB40D5"/>
    <w:rsid w:val="00DB72A5"/>
    <w:rsid w:val="00DC5893"/>
    <w:rsid w:val="00DC5C1B"/>
    <w:rsid w:val="00DD4C23"/>
    <w:rsid w:val="00DD7BFE"/>
    <w:rsid w:val="00DE78C5"/>
    <w:rsid w:val="00DF6515"/>
    <w:rsid w:val="00E105D4"/>
    <w:rsid w:val="00E1273C"/>
    <w:rsid w:val="00E16628"/>
    <w:rsid w:val="00E2249B"/>
    <w:rsid w:val="00E37AFF"/>
    <w:rsid w:val="00E43814"/>
    <w:rsid w:val="00E47BA0"/>
    <w:rsid w:val="00E53A76"/>
    <w:rsid w:val="00E574DB"/>
    <w:rsid w:val="00E57DC3"/>
    <w:rsid w:val="00E609E4"/>
    <w:rsid w:val="00E715BE"/>
    <w:rsid w:val="00E839E2"/>
    <w:rsid w:val="00E84122"/>
    <w:rsid w:val="00E85144"/>
    <w:rsid w:val="00E91AA1"/>
    <w:rsid w:val="00E93E33"/>
    <w:rsid w:val="00EA3812"/>
    <w:rsid w:val="00EA5ED3"/>
    <w:rsid w:val="00EA5FCB"/>
    <w:rsid w:val="00EB0836"/>
    <w:rsid w:val="00EB2A8A"/>
    <w:rsid w:val="00EC0098"/>
    <w:rsid w:val="00EC2F8D"/>
    <w:rsid w:val="00ED2A93"/>
    <w:rsid w:val="00ED6BC3"/>
    <w:rsid w:val="00EE000D"/>
    <w:rsid w:val="00EE299A"/>
    <w:rsid w:val="00EE6E8B"/>
    <w:rsid w:val="00EF3760"/>
    <w:rsid w:val="00F04647"/>
    <w:rsid w:val="00F129AA"/>
    <w:rsid w:val="00F13BEA"/>
    <w:rsid w:val="00F20A6E"/>
    <w:rsid w:val="00F37B45"/>
    <w:rsid w:val="00F41CD4"/>
    <w:rsid w:val="00F56F2A"/>
    <w:rsid w:val="00F7046A"/>
    <w:rsid w:val="00F7378C"/>
    <w:rsid w:val="00F82E8C"/>
    <w:rsid w:val="00F90F0B"/>
    <w:rsid w:val="00FA7F78"/>
    <w:rsid w:val="00FB194A"/>
    <w:rsid w:val="00FB36A0"/>
    <w:rsid w:val="00FC56A8"/>
    <w:rsid w:val="00FD36E7"/>
    <w:rsid w:val="00FD42C8"/>
    <w:rsid w:val="00FF0EC0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E69AE"/>
  <w15:docId w15:val="{1B5C316C-7438-46E4-AC21-CA660AF4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aliases w:val="TEKST GLOWNY bez odstepow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33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9F20D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Poprawka">
    <w:name w:val="Revision"/>
    <w:hidden/>
    <w:uiPriority w:val="99"/>
    <w:semiHidden/>
    <w:rsid w:val="00295352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TableParagraph">
    <w:name w:val="Table Paragraph"/>
    <w:basedOn w:val="Normalny"/>
    <w:uiPriority w:val="1"/>
    <w:qFormat/>
    <w:rsid w:val="002D7264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2D7264"/>
    <w:pPr>
      <w:widowControl w:val="0"/>
      <w:autoSpaceDE w:val="0"/>
      <w:autoSpaceDN w:val="0"/>
      <w:spacing w:after="0" w:line="240" w:lineRule="auto"/>
    </w:pPr>
    <w:rPr>
      <w:rFonts w:cstheme="minorBidi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AE03C-F999-43DB-A9E8-B44F430F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Górska</dc:creator>
  <cp:lastModifiedBy>Justyna Górska</cp:lastModifiedBy>
  <cp:revision>7</cp:revision>
  <cp:lastPrinted>2022-10-04T08:42:00Z</cp:lastPrinted>
  <dcterms:created xsi:type="dcterms:W3CDTF">2024-11-21T08:39:00Z</dcterms:created>
  <dcterms:modified xsi:type="dcterms:W3CDTF">2025-12-05T13:27:00Z</dcterms:modified>
</cp:coreProperties>
</file>